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C90F2" w14:textId="77777777" w:rsidR="00720CEE" w:rsidRDefault="00720CEE" w:rsidP="00155190">
      <w:pPr>
        <w:pStyle w:val="24"/>
        <w:pageBreakBefore/>
        <w:spacing w:after="120" w:line="320" w:lineRule="atLeast"/>
        <w:ind w:right="-428"/>
        <w:jc w:val="center"/>
        <w:textAlignment w:val="auto"/>
      </w:pPr>
      <w:r>
        <w:rPr>
          <w:rStyle w:val="1"/>
          <w:rFonts w:ascii="Times New Roman" w:eastAsia="標楷體" w:hAnsi="Times New Roman"/>
          <w:b/>
          <w:kern w:val="2"/>
          <w:sz w:val="48"/>
          <w:szCs w:val="48"/>
        </w:rPr>
        <w:t>國立</w:t>
      </w:r>
      <w:proofErr w:type="gramStart"/>
      <w:r>
        <w:rPr>
          <w:rStyle w:val="1"/>
          <w:rFonts w:ascii="Times New Roman" w:eastAsia="標楷體" w:hAnsi="Times New Roman"/>
          <w:b/>
          <w:kern w:val="2"/>
          <w:sz w:val="48"/>
          <w:szCs w:val="48"/>
        </w:rPr>
        <w:t>臺</w:t>
      </w:r>
      <w:proofErr w:type="gramEnd"/>
      <w:r>
        <w:rPr>
          <w:rStyle w:val="1"/>
          <w:rFonts w:ascii="Times New Roman" w:eastAsia="標楷體" w:hAnsi="Times New Roman"/>
          <w:b/>
          <w:kern w:val="2"/>
          <w:sz w:val="48"/>
          <w:szCs w:val="48"/>
        </w:rPr>
        <w:t>北科技大學博士學位考試委員名單</w:t>
      </w:r>
    </w:p>
    <w:tbl>
      <w:tblPr>
        <w:tblW w:w="10314" w:type="dxa"/>
        <w:jc w:val="center"/>
        <w:tblLayout w:type="fixed"/>
        <w:tblLook w:val="0000" w:firstRow="0" w:lastRow="0" w:firstColumn="0" w:lastColumn="0" w:noHBand="0" w:noVBand="0"/>
      </w:tblPr>
      <w:tblGrid>
        <w:gridCol w:w="1527"/>
        <w:gridCol w:w="480"/>
        <w:gridCol w:w="368"/>
        <w:gridCol w:w="1416"/>
        <w:gridCol w:w="179"/>
        <w:gridCol w:w="1188"/>
        <w:gridCol w:w="452"/>
        <w:gridCol w:w="966"/>
        <w:gridCol w:w="1043"/>
        <w:gridCol w:w="59"/>
        <w:gridCol w:w="1640"/>
        <w:gridCol w:w="996"/>
      </w:tblGrid>
      <w:tr w:rsidR="00720CEE" w14:paraId="1F6F2FF1" w14:textId="77777777" w:rsidTr="009F58AF">
        <w:trPr>
          <w:trHeight w:val="480"/>
          <w:jc w:val="center"/>
        </w:trPr>
        <w:tc>
          <w:tcPr>
            <w:tcW w:w="2007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A017B89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學號</w:t>
            </w:r>
          </w:p>
        </w:tc>
        <w:tc>
          <w:tcPr>
            <w:tcW w:w="196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5ED3EF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姓名</w:t>
            </w:r>
          </w:p>
        </w:tc>
        <w:tc>
          <w:tcPr>
            <w:tcW w:w="3708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965272" w14:textId="77777777" w:rsidR="00720CEE" w:rsidRDefault="00720CEE" w:rsidP="00285049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學院、系別</w:t>
            </w:r>
            <w:r w:rsidR="009F58AF">
              <w:rPr>
                <w:rFonts w:ascii="新細明體" w:eastAsia="新細明體" w:hAnsi="新細明體" w:hint="eastAsia"/>
                <w:b/>
                <w:kern w:val="2"/>
                <w:sz w:val="26"/>
                <w:szCs w:val="26"/>
              </w:rPr>
              <w:t>、</w:t>
            </w:r>
            <w:r w:rsidR="009F58AF"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導向別</w:t>
            </w:r>
          </w:p>
        </w:tc>
        <w:tc>
          <w:tcPr>
            <w:tcW w:w="263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6E6E6"/>
            <w:vAlign w:val="center"/>
          </w:tcPr>
          <w:p w14:paraId="36E58D6C" w14:textId="77777777" w:rsidR="00720CEE" w:rsidRDefault="009F58AF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聯絡電話</w:t>
            </w:r>
          </w:p>
        </w:tc>
      </w:tr>
      <w:tr w:rsidR="009F58AF" w14:paraId="6322FEA6" w14:textId="77777777" w:rsidTr="009F58AF">
        <w:trPr>
          <w:trHeight w:val="993"/>
          <w:jc w:val="center"/>
        </w:trPr>
        <w:tc>
          <w:tcPr>
            <w:tcW w:w="2007" w:type="dxa"/>
            <w:gridSpan w:val="2"/>
            <w:vMerge w:val="restart"/>
            <w:tcBorders>
              <w:top w:val="single" w:sz="4" w:space="0" w:color="000000"/>
              <w:left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8F03E0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  <w:tc>
          <w:tcPr>
            <w:tcW w:w="196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945B41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7D8CE8" w14:textId="77777777" w:rsidR="009F58AF" w:rsidRDefault="009F58AF" w:rsidP="00DB273D">
            <w:pPr>
              <w:pStyle w:val="24"/>
              <w:spacing w:line="460" w:lineRule="exact"/>
              <w:jc w:val="both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學院：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 xml:space="preserve"> </w:t>
            </w:r>
          </w:p>
          <w:p w14:paraId="5D934DE9" w14:textId="77777777" w:rsidR="009F58AF" w:rsidRDefault="009F58AF" w:rsidP="00DB273D">
            <w:pPr>
              <w:pStyle w:val="24"/>
              <w:spacing w:line="460" w:lineRule="exact"/>
              <w:jc w:val="both"/>
            </w:pP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>系所：</w:t>
            </w:r>
          </w:p>
        </w:tc>
        <w:tc>
          <w:tcPr>
            <w:tcW w:w="26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720D53C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</w:pP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 xml:space="preserve">       </w:t>
            </w:r>
          </w:p>
          <w:p w14:paraId="41A146B9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</w:tr>
      <w:tr w:rsidR="009F58AF" w14:paraId="0EE8601C" w14:textId="77777777" w:rsidTr="009F58AF">
        <w:trPr>
          <w:trHeight w:val="528"/>
          <w:jc w:val="center"/>
        </w:trPr>
        <w:tc>
          <w:tcPr>
            <w:tcW w:w="2007" w:type="dxa"/>
            <w:gridSpan w:val="2"/>
            <w:vMerge/>
            <w:tcBorders>
              <w:left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8FFF2B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  <w:tc>
          <w:tcPr>
            <w:tcW w:w="196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3CFECB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79A59" w14:textId="77777777" w:rsidR="009F58AF" w:rsidRDefault="009F58AF" w:rsidP="009F58AF">
            <w:pPr>
              <w:pStyle w:val="24"/>
              <w:spacing w:line="320" w:lineRule="exact"/>
              <w:jc w:val="both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kern w:val="2"/>
                <w:sz w:val="26"/>
                <w:szCs w:val="26"/>
              </w:rPr>
              <w:t>導向：</w:t>
            </w:r>
            <w:r>
              <w:rPr>
                <w:rStyle w:val="1"/>
                <w:rFonts w:ascii="新細明體" w:eastAsia="新細明體" w:hAnsi="新細明體"/>
                <w:kern w:val="2"/>
                <w:sz w:val="26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>學術</w:t>
            </w:r>
            <w:r>
              <w:rPr>
                <w:rStyle w:val="1"/>
                <w:rFonts w:ascii="Times New Roman" w:eastAsia="標楷體" w:hAnsi="Times New Roman" w:hint="eastAsia"/>
                <w:kern w:val="2"/>
                <w:sz w:val="26"/>
                <w:szCs w:val="26"/>
              </w:rPr>
              <w:t xml:space="preserve">  </w:t>
            </w:r>
            <w:r>
              <w:rPr>
                <w:rStyle w:val="1"/>
                <w:rFonts w:ascii="新細明體" w:eastAsia="新細明體" w:hAnsi="新細明體"/>
                <w:kern w:val="2"/>
                <w:sz w:val="26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>技術</w:t>
            </w:r>
          </w:p>
        </w:tc>
        <w:tc>
          <w:tcPr>
            <w:tcW w:w="26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B911B1" w14:textId="77777777" w:rsidR="009F58AF" w:rsidRDefault="009F58AF">
            <w:pPr>
              <w:pStyle w:val="24"/>
              <w:spacing w:line="320" w:lineRule="atLeast"/>
              <w:jc w:val="both"/>
              <w:textAlignment w:val="auto"/>
              <w:rPr>
                <w:rStyle w:val="1"/>
                <w:rFonts w:ascii="新細明體" w:eastAsia="新細明體" w:hAnsi="新細明體"/>
                <w:kern w:val="2"/>
                <w:sz w:val="26"/>
                <w:szCs w:val="26"/>
              </w:rPr>
            </w:pPr>
          </w:p>
        </w:tc>
      </w:tr>
      <w:tr w:rsidR="00720CEE" w14:paraId="592C59DA" w14:textId="77777777" w:rsidTr="00AB71AB">
        <w:trPr>
          <w:trHeight w:val="410"/>
          <w:jc w:val="center"/>
        </w:trPr>
        <w:tc>
          <w:tcPr>
            <w:tcW w:w="10314" w:type="dxa"/>
            <w:gridSpan w:val="1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6E6E6"/>
            <w:vAlign w:val="center"/>
          </w:tcPr>
          <w:p w14:paraId="03BBDD7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Times New Roman" w:eastAsia="標楷體" w:hAnsi="Times New Roman"/>
                <w:b/>
                <w:kern w:val="2"/>
                <w:sz w:val="26"/>
                <w:szCs w:val="26"/>
              </w:rPr>
              <w:t>中</w:t>
            </w:r>
            <w:r>
              <w:rPr>
                <w:rStyle w:val="1"/>
                <w:rFonts w:ascii="新細明體" w:eastAsia="新細明體" w:hAnsi="新細明體"/>
                <w:b/>
                <w:kern w:val="2"/>
                <w:sz w:val="26"/>
                <w:szCs w:val="26"/>
              </w:rPr>
              <w:t>、</w:t>
            </w:r>
            <w:r>
              <w:rPr>
                <w:rStyle w:val="1"/>
                <w:rFonts w:ascii="Times New Roman" w:eastAsia="標楷體" w:hAnsi="Times New Roman"/>
                <w:b/>
                <w:kern w:val="2"/>
                <w:sz w:val="26"/>
                <w:szCs w:val="26"/>
              </w:rPr>
              <w:t>英文論文題目</w:t>
            </w:r>
            <w:r>
              <w:rPr>
                <w:rStyle w:val="1"/>
                <w:rFonts w:ascii="Times New Roman" w:eastAsia="標楷體" w:hAnsi="Times New Roman"/>
                <w:b/>
                <w:kern w:val="2"/>
                <w:sz w:val="26"/>
                <w:szCs w:val="26"/>
              </w:rPr>
              <w:t>(</w:t>
            </w:r>
            <w:r>
              <w:rPr>
                <w:rStyle w:val="1"/>
                <w:rFonts w:ascii="Times New Roman" w:eastAsia="標楷體" w:hAnsi="Times New Roman"/>
                <w:b/>
                <w:kern w:val="2"/>
                <w:sz w:val="26"/>
                <w:szCs w:val="26"/>
              </w:rPr>
              <w:t>暫定</w:t>
            </w:r>
            <w:r>
              <w:rPr>
                <w:rStyle w:val="1"/>
                <w:rFonts w:ascii="Times New Roman" w:eastAsia="標楷體" w:hAnsi="Times New Roman"/>
                <w:b/>
                <w:kern w:val="2"/>
                <w:sz w:val="26"/>
                <w:szCs w:val="26"/>
              </w:rPr>
              <w:t>)</w:t>
            </w:r>
          </w:p>
        </w:tc>
      </w:tr>
      <w:tr w:rsidR="00720CEE" w14:paraId="0CB1FC91" w14:textId="77777777" w:rsidTr="008C5F39">
        <w:trPr>
          <w:trHeight w:val="1428"/>
          <w:jc w:val="center"/>
        </w:trPr>
        <w:tc>
          <w:tcPr>
            <w:tcW w:w="10314" w:type="dxa"/>
            <w:gridSpan w:val="1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57FD372" w14:textId="77777777" w:rsidR="00720CEE" w:rsidRDefault="00720CEE" w:rsidP="00A662F1">
            <w:pPr>
              <w:pStyle w:val="24"/>
              <w:spacing w:after="120" w:line="500" w:lineRule="exact"/>
              <w:jc w:val="both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中文：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 xml:space="preserve">__________________________________________________________________                                                      </w:t>
            </w:r>
          </w:p>
          <w:p w14:paraId="63DF6852" w14:textId="77777777" w:rsidR="00720CEE" w:rsidRDefault="00720CEE" w:rsidP="00A662F1">
            <w:pPr>
              <w:pStyle w:val="24"/>
              <w:spacing w:after="120" w:line="500" w:lineRule="exact"/>
              <w:jc w:val="both"/>
              <w:textAlignment w:val="auto"/>
            </w:pP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>英文：</w:t>
            </w:r>
            <w:r>
              <w:rPr>
                <w:rStyle w:val="1"/>
                <w:rFonts w:ascii="Times New Roman" w:eastAsia="標楷體" w:hAnsi="Times New Roman"/>
                <w:kern w:val="2"/>
                <w:sz w:val="26"/>
                <w:szCs w:val="26"/>
              </w:rPr>
              <w:t>__________________________________________________________________</w:t>
            </w:r>
          </w:p>
        </w:tc>
      </w:tr>
      <w:tr w:rsidR="00720CEE" w14:paraId="74C4E692" w14:textId="77777777" w:rsidTr="00AB71AB">
        <w:trPr>
          <w:trHeight w:val="430"/>
          <w:jc w:val="center"/>
        </w:trPr>
        <w:tc>
          <w:tcPr>
            <w:tcW w:w="10314" w:type="dxa"/>
            <w:gridSpan w:val="1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6E6E6"/>
            <w:vAlign w:val="center"/>
          </w:tcPr>
          <w:p w14:paraId="2332F3EF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考試委員</w:t>
            </w:r>
          </w:p>
        </w:tc>
      </w:tr>
      <w:tr w:rsidR="00720CEE" w14:paraId="403B968C" w14:textId="77777777" w:rsidTr="009F58AF">
        <w:trPr>
          <w:trHeight w:val="336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CE6B92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姓名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0195AF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caps/>
                <w:kern w:val="2"/>
                <w:sz w:val="26"/>
                <w:szCs w:val="26"/>
              </w:rPr>
              <w:t>校內</w:t>
            </w:r>
            <w:r>
              <w:rPr>
                <w:rFonts w:ascii="Times New Roman" w:eastAsia="標楷體" w:hAnsi="Times New Roman"/>
                <w:b/>
                <w:caps/>
                <w:kern w:val="2"/>
                <w:sz w:val="26"/>
                <w:szCs w:val="26"/>
              </w:rPr>
              <w:t>/</w:t>
            </w:r>
          </w:p>
          <w:p w14:paraId="39D825A7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Times New Roman" w:eastAsia="標楷體" w:hAnsi="Times New Roman"/>
                <w:b/>
                <w:caps/>
                <w:kern w:val="2"/>
                <w:sz w:val="26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2951A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Times New Roman" w:eastAsia="標楷體" w:hAnsi="Times New Roman"/>
                <w:b/>
                <w:caps/>
                <w:kern w:val="2"/>
                <w:sz w:val="26"/>
                <w:szCs w:val="26"/>
              </w:rPr>
              <w:t>現職</w:t>
            </w: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2E79A4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Times New Roman" w:eastAsia="標楷體" w:hAnsi="Times New Roman"/>
                <w:b/>
                <w:caps/>
                <w:kern w:val="2"/>
                <w:sz w:val="26"/>
                <w:szCs w:val="26"/>
              </w:rPr>
              <w:t>職稱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1FD59B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符合委員資格</w:t>
            </w:r>
          </w:p>
          <w:p w14:paraId="6F68038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學經歷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5CD693" w14:textId="77777777" w:rsidR="00720CEE" w:rsidRDefault="00720CEE">
            <w:pPr>
              <w:pStyle w:val="24"/>
              <w:widowControl/>
              <w:snapToGrid w:val="0"/>
              <w:spacing w:line="320" w:lineRule="atLeast"/>
              <w:ind w:left="-113" w:right="-108" w:firstLine="5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0"/>
              </w:rPr>
              <w:t>符合委員資格款次請參閱備註二規定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6E6E6"/>
            <w:vAlign w:val="center"/>
          </w:tcPr>
          <w:p w14:paraId="78A07F2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  <w:t>備註</w:t>
            </w:r>
          </w:p>
        </w:tc>
      </w:tr>
      <w:tr w:rsidR="00720CEE" w14:paraId="2624C17F" w14:textId="77777777" w:rsidTr="009F58AF">
        <w:trPr>
          <w:trHeight w:val="705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5180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70C5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校內</w:t>
            </w:r>
          </w:p>
          <w:p w14:paraId="59ED042A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5ADD9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B61E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8CA4A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56920" w14:textId="77777777" w:rsidR="00720CEE" w:rsidRDefault="00720CEE">
            <w:pPr>
              <w:pStyle w:val="24"/>
              <w:widowControl/>
              <w:snapToGrid w:val="0"/>
              <w:spacing w:before="48" w:after="48"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第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______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款資格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82ECE5D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指導</w:t>
            </w:r>
          </w:p>
          <w:p w14:paraId="56AF8240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教授</w:t>
            </w:r>
          </w:p>
        </w:tc>
      </w:tr>
      <w:tr w:rsidR="00720CEE" w14:paraId="3F90590E" w14:textId="77777777" w:rsidTr="009F58AF">
        <w:trPr>
          <w:trHeight w:val="705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FDC5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58A3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校內</w:t>
            </w:r>
          </w:p>
          <w:p w14:paraId="2CA537A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5C8C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56253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9DBAD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474D" w14:textId="77777777" w:rsidR="00720CEE" w:rsidRDefault="00720CEE">
            <w:pPr>
              <w:pStyle w:val="24"/>
              <w:widowControl/>
              <w:snapToGrid w:val="0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第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______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款資格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3F52B71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</w:tr>
      <w:tr w:rsidR="00720CEE" w14:paraId="5F1C48DF" w14:textId="77777777" w:rsidTr="009F58AF">
        <w:trPr>
          <w:trHeight w:val="705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411C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F8C8B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校內</w:t>
            </w:r>
          </w:p>
          <w:p w14:paraId="290F5AE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F48C7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7D39C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CEE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5057" w14:textId="77777777" w:rsidR="00720CEE" w:rsidRDefault="00720CEE">
            <w:pPr>
              <w:pStyle w:val="24"/>
              <w:widowControl/>
              <w:snapToGrid w:val="0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第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______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款資格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EEBED9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</w:tr>
      <w:tr w:rsidR="00720CEE" w14:paraId="00291C12" w14:textId="77777777" w:rsidTr="009F58AF">
        <w:trPr>
          <w:trHeight w:val="705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47C23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1E7D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校內</w:t>
            </w:r>
          </w:p>
          <w:p w14:paraId="228D57BC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B9539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881F2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23BE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DE933" w14:textId="77777777" w:rsidR="00720CEE" w:rsidRDefault="00720CEE">
            <w:pPr>
              <w:pStyle w:val="24"/>
              <w:widowControl/>
              <w:snapToGrid w:val="0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第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______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款資格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907ED5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</w:tr>
      <w:tr w:rsidR="00720CEE" w14:paraId="144E769F" w14:textId="77777777" w:rsidTr="009F58AF">
        <w:trPr>
          <w:trHeight w:val="705"/>
          <w:jc w:val="center"/>
        </w:trPr>
        <w:tc>
          <w:tcPr>
            <w:tcW w:w="152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7C83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37A3F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校內</w:t>
            </w:r>
          </w:p>
          <w:p w14:paraId="35F57DC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Style w:val="1"/>
                <w:rFonts w:ascii="標楷體" w:eastAsia="標楷體" w:hAnsi="標楷體"/>
                <w:kern w:val="2"/>
                <w:sz w:val="20"/>
                <w:szCs w:val="26"/>
              </w:rPr>
              <w:t>□</w:t>
            </w:r>
            <w:r>
              <w:rPr>
                <w:rStyle w:val="1"/>
                <w:rFonts w:ascii="Times New Roman" w:eastAsia="標楷體" w:hAnsi="Times New Roman"/>
                <w:kern w:val="2"/>
                <w:sz w:val="20"/>
                <w:szCs w:val="26"/>
              </w:rPr>
              <w:t>校外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732A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F1812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377D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CA528" w14:textId="77777777" w:rsidR="00720CEE" w:rsidRDefault="00720CEE">
            <w:pPr>
              <w:pStyle w:val="24"/>
              <w:widowControl/>
              <w:snapToGrid w:val="0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第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______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款資格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448B4D8" w14:textId="77777777" w:rsidR="00720CEE" w:rsidRDefault="00720CEE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kern w:val="2"/>
                <w:sz w:val="26"/>
                <w:szCs w:val="26"/>
              </w:rPr>
            </w:pPr>
          </w:p>
        </w:tc>
      </w:tr>
      <w:tr w:rsidR="00131201" w14:paraId="4E8A8AE6" w14:textId="77777777" w:rsidTr="0086675A">
        <w:trPr>
          <w:trHeight w:hRule="exact" w:val="358"/>
          <w:jc w:val="center"/>
        </w:trPr>
        <w:tc>
          <w:tcPr>
            <w:tcW w:w="10314" w:type="dxa"/>
            <w:gridSpan w:val="1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  <w:vAlign w:val="center"/>
          </w:tcPr>
          <w:p w14:paraId="2129756D" w14:textId="77777777" w:rsidR="00131201" w:rsidRPr="009821AB" w:rsidRDefault="00131201" w:rsidP="00131201">
            <w:pPr>
              <w:pStyle w:val="24"/>
              <w:spacing w:line="320" w:lineRule="atLeast"/>
              <w:jc w:val="center"/>
              <w:textAlignment w:val="auto"/>
              <w:rPr>
                <w:rFonts w:ascii="Times New Roman" w:eastAsia="標楷體" w:hAnsi="Times New Roman"/>
                <w:b/>
                <w:color w:val="000000"/>
                <w:kern w:val="2"/>
                <w:sz w:val="26"/>
                <w:szCs w:val="26"/>
                <w:u w:val="single"/>
              </w:rPr>
            </w:pPr>
            <w:r w:rsidRPr="009821AB">
              <w:rPr>
                <w:rFonts w:ascii="標楷體" w:eastAsia="標楷體" w:hAnsi="標楷體" w:hint="eastAsia"/>
                <w:b/>
                <w:color w:val="000000"/>
                <w:szCs w:val="24"/>
                <w:u w:val="single"/>
              </w:rPr>
              <w:t>審 核 單 位</w:t>
            </w:r>
          </w:p>
        </w:tc>
      </w:tr>
      <w:tr w:rsidR="003739C4" w14:paraId="19529CB8" w14:textId="77777777" w:rsidTr="001E56D4">
        <w:trPr>
          <w:trHeight w:hRule="exact" w:val="794"/>
          <w:jc w:val="center"/>
        </w:trPr>
        <w:tc>
          <w:tcPr>
            <w:tcW w:w="1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6B27" w14:textId="77777777" w:rsidR="003739C4" w:rsidRDefault="003739C4" w:rsidP="008C5F39">
            <w:pPr>
              <w:pStyle w:val="24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指導教授</w:t>
            </w:r>
          </w:p>
        </w:tc>
        <w:tc>
          <w:tcPr>
            <w:tcW w:w="3631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BE8996" w14:textId="77777777" w:rsidR="003739C4" w:rsidRDefault="003739C4" w:rsidP="00550365">
            <w:pPr>
              <w:pStyle w:val="24"/>
              <w:spacing w:line="320" w:lineRule="atLeast"/>
              <w:jc w:val="right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B13833" w14:textId="77777777" w:rsidR="003739C4" w:rsidRDefault="003739C4" w:rsidP="008C5F39">
            <w:pPr>
              <w:pStyle w:val="24"/>
              <w:widowControl/>
              <w:snapToGrid w:val="0"/>
              <w:spacing w:line="320" w:lineRule="atLeast"/>
              <w:jc w:val="center"/>
              <w:textAlignment w:val="auto"/>
            </w:pP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系所主管</w:t>
            </w:r>
          </w:p>
        </w:tc>
        <w:tc>
          <w:tcPr>
            <w:tcW w:w="373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9C5EE44" w14:textId="77777777" w:rsidR="003739C4" w:rsidRDefault="003739C4" w:rsidP="00550365">
            <w:pPr>
              <w:pStyle w:val="24"/>
              <w:spacing w:line="320" w:lineRule="atLeast"/>
              <w:jc w:val="right"/>
              <w:textAlignment w:val="auto"/>
              <w:rPr>
                <w:rFonts w:ascii="Times New Roman" w:eastAsia="標楷體" w:hAnsi="Times New Roman"/>
                <w:b/>
                <w:kern w:val="2"/>
                <w:sz w:val="26"/>
                <w:szCs w:val="26"/>
              </w:rPr>
            </w:pPr>
          </w:p>
        </w:tc>
      </w:tr>
      <w:tr w:rsidR="003739C4" w14:paraId="64CF4E82" w14:textId="77777777" w:rsidTr="001E56D4">
        <w:trPr>
          <w:trHeight w:hRule="exact" w:val="794"/>
          <w:jc w:val="center"/>
        </w:trPr>
        <w:tc>
          <w:tcPr>
            <w:tcW w:w="15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2F58B" w14:textId="77777777" w:rsidR="003739C4" w:rsidRDefault="003739C4" w:rsidP="00550365">
            <w:pPr>
              <w:pStyle w:val="24"/>
              <w:textAlignment w:val="auto"/>
            </w:pPr>
            <w:r>
              <w:rPr>
                <w:rFonts w:ascii="Times New Roman" w:eastAsia="標楷體" w:hAnsi="Times New Roman" w:hint="eastAsia"/>
                <w:kern w:val="2"/>
                <w:sz w:val="26"/>
                <w:szCs w:val="26"/>
              </w:rPr>
              <w:t xml:space="preserve"> 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院</w:t>
            </w:r>
            <w:r>
              <w:rPr>
                <w:rFonts w:ascii="Times New Roman" w:eastAsia="標楷體" w:hAnsi="Times New Roman" w:hint="eastAsia"/>
                <w:kern w:val="2"/>
                <w:sz w:val="26"/>
                <w:szCs w:val="26"/>
              </w:rPr>
              <w:t xml:space="preserve">    </w:t>
            </w:r>
            <w:r>
              <w:rPr>
                <w:rFonts w:ascii="Times New Roman" w:eastAsia="標楷體" w:hAnsi="Times New Roman"/>
                <w:kern w:val="2"/>
                <w:sz w:val="26"/>
                <w:szCs w:val="26"/>
              </w:rPr>
              <w:t>長</w:t>
            </w:r>
          </w:p>
        </w:tc>
        <w:tc>
          <w:tcPr>
            <w:tcW w:w="3631" w:type="dxa"/>
            <w:gridSpan w:val="5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A29FE7" w14:textId="77777777" w:rsidR="003739C4" w:rsidRDefault="003739C4" w:rsidP="00550365">
            <w:pPr>
              <w:pStyle w:val="24"/>
              <w:ind w:right="600"/>
              <w:textAlignment w:val="auto"/>
            </w:pPr>
          </w:p>
        </w:tc>
        <w:tc>
          <w:tcPr>
            <w:tcW w:w="1418" w:type="dxa"/>
            <w:gridSpan w:val="2"/>
            <w:tcBorders>
              <w:top w:val="doub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DD228F" w14:textId="77777777" w:rsidR="003739C4" w:rsidRDefault="003739C4" w:rsidP="00550365">
            <w:pPr>
              <w:pStyle w:val="24"/>
              <w:textAlignment w:val="auto"/>
            </w:pPr>
            <w:r>
              <w:rPr>
                <w:rStyle w:val="1"/>
                <w:rFonts w:ascii="Times New Roman" w:eastAsia="標楷體" w:hAnsi="Times New Roman" w:hint="eastAsia"/>
                <w:kern w:val="2"/>
              </w:rPr>
              <w:t xml:space="preserve"> </w:t>
            </w:r>
            <w:r>
              <w:rPr>
                <w:rStyle w:val="1"/>
                <w:rFonts w:ascii="Times New Roman" w:eastAsia="標楷體" w:hAnsi="Times New Roman"/>
                <w:kern w:val="2"/>
              </w:rPr>
              <w:t>校</w:t>
            </w:r>
            <w:r>
              <w:rPr>
                <w:rStyle w:val="1"/>
                <w:rFonts w:ascii="Times New Roman" w:eastAsia="標楷體" w:hAnsi="Times New Roman" w:hint="eastAsia"/>
                <w:kern w:val="2"/>
              </w:rPr>
              <w:t xml:space="preserve">    </w:t>
            </w:r>
            <w:r>
              <w:rPr>
                <w:rStyle w:val="1"/>
                <w:rFonts w:ascii="Times New Roman" w:eastAsia="標楷體" w:hAnsi="Times New Roman"/>
                <w:kern w:val="2"/>
              </w:rPr>
              <w:t>長</w:t>
            </w:r>
          </w:p>
        </w:tc>
        <w:tc>
          <w:tcPr>
            <w:tcW w:w="3738" w:type="dxa"/>
            <w:gridSpan w:val="4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9837FEC" w14:textId="77777777" w:rsidR="003739C4" w:rsidRDefault="003739C4" w:rsidP="00550365">
            <w:pPr>
              <w:pStyle w:val="24"/>
              <w:textAlignment w:val="auto"/>
            </w:pPr>
          </w:p>
        </w:tc>
      </w:tr>
    </w:tbl>
    <w:p w14:paraId="0003BFE6" w14:textId="77777777" w:rsidR="00720CEE" w:rsidRDefault="00720CEE" w:rsidP="00155190">
      <w:pPr>
        <w:pStyle w:val="24"/>
        <w:spacing w:before="60" w:line="0" w:lineRule="atLeast"/>
        <w:jc w:val="both"/>
        <w:textAlignment w:val="auto"/>
      </w:pPr>
      <w:r>
        <w:rPr>
          <w:rFonts w:ascii="Times New Roman" w:eastAsia="標楷體" w:hAnsi="Times New Roman"/>
          <w:kern w:val="2"/>
          <w:sz w:val="22"/>
          <w:szCs w:val="22"/>
        </w:rPr>
        <w:t>備註：</w:t>
      </w:r>
    </w:p>
    <w:p w14:paraId="2AE598E6" w14:textId="77777777" w:rsidR="00720CEE" w:rsidRDefault="00720CEE" w:rsidP="00464F83">
      <w:pPr>
        <w:pStyle w:val="24"/>
        <w:snapToGrid w:val="0"/>
        <w:spacing w:line="260" w:lineRule="exact"/>
        <w:ind w:left="471" w:hanging="471"/>
        <w:jc w:val="both"/>
        <w:textAlignment w:val="auto"/>
      </w:pP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一</w:t>
      </w:r>
      <w:r>
        <w:rPr>
          <w:rStyle w:val="1"/>
          <w:rFonts w:ascii="新細明體" w:eastAsia="新細明體" w:hAnsi="新細明體"/>
          <w:kern w:val="2"/>
          <w:sz w:val="22"/>
          <w:szCs w:val="22"/>
        </w:rPr>
        <w:t>、</w:t>
      </w: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本校博士學位考試辦法第七條規定：博士學位考試委員五至九人，其中校外委員人數須三分之一</w:t>
      </w: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(</w:t>
      </w: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含</w:t>
      </w: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)</w:t>
      </w: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以上，技術導向博士學位考試之校外委員中須至少二人（含）以上為業界傑出實務專家。</w:t>
      </w:r>
    </w:p>
    <w:p w14:paraId="452767D4" w14:textId="77777777" w:rsidR="00720CEE" w:rsidRDefault="00720CEE" w:rsidP="00155190">
      <w:pPr>
        <w:pStyle w:val="24"/>
        <w:snapToGrid w:val="0"/>
        <w:spacing w:before="60" w:line="260" w:lineRule="exact"/>
        <w:ind w:left="431" w:hanging="431"/>
        <w:jc w:val="both"/>
        <w:textAlignment w:val="auto"/>
      </w:pPr>
      <w:r>
        <w:rPr>
          <w:rStyle w:val="1"/>
          <w:rFonts w:ascii="Times New Roman" w:eastAsia="標楷體" w:hAnsi="Times New Roman"/>
          <w:kern w:val="2"/>
          <w:sz w:val="22"/>
          <w:szCs w:val="22"/>
        </w:rPr>
        <w:t>二</w:t>
      </w:r>
      <w:r>
        <w:rPr>
          <w:rStyle w:val="1"/>
          <w:rFonts w:ascii="新細明體" w:eastAsia="新細明體" w:hAnsi="新細明體"/>
          <w:kern w:val="2"/>
          <w:sz w:val="22"/>
          <w:szCs w:val="22"/>
        </w:rPr>
        <w:t>、</w:t>
      </w:r>
      <w:r>
        <w:rPr>
          <w:rStyle w:val="1"/>
          <w:rFonts w:ascii="標楷體" w:eastAsia="標楷體" w:hAnsi="標楷體"/>
          <w:kern w:val="2"/>
          <w:sz w:val="22"/>
          <w:szCs w:val="22"/>
        </w:rPr>
        <w:t>本校博士學位考試辦法第九條規定：博士學位學位考試委員，對博士學位候選人之研究領域有專門研究，並應具有下列資格之</w:t>
      </w:r>
      <w:proofErr w:type="gramStart"/>
      <w:r>
        <w:rPr>
          <w:rStyle w:val="1"/>
          <w:rFonts w:ascii="標楷體" w:eastAsia="標楷體" w:hAnsi="標楷體"/>
          <w:kern w:val="2"/>
          <w:sz w:val="22"/>
          <w:szCs w:val="22"/>
        </w:rPr>
        <w:t>一</w:t>
      </w:r>
      <w:proofErr w:type="gramEnd"/>
      <w:r>
        <w:rPr>
          <w:rStyle w:val="1"/>
          <w:rFonts w:ascii="標楷體" w:eastAsia="標楷體" w:hAnsi="標楷體"/>
          <w:kern w:val="2"/>
          <w:sz w:val="22"/>
          <w:szCs w:val="22"/>
        </w:rPr>
        <w:t>：</w:t>
      </w:r>
    </w:p>
    <w:p w14:paraId="13C70121" w14:textId="77777777" w:rsidR="00720CEE" w:rsidRDefault="00720CEE" w:rsidP="00464F83">
      <w:pPr>
        <w:pStyle w:val="24"/>
        <w:snapToGrid w:val="0"/>
        <w:spacing w:line="260" w:lineRule="exact"/>
        <w:ind w:firstLine="440"/>
        <w:textAlignment w:val="auto"/>
      </w:pPr>
      <w:r>
        <w:rPr>
          <w:rStyle w:val="1"/>
          <w:rFonts w:ascii="標楷體" w:eastAsia="標楷體" w:hAnsi="標楷體"/>
          <w:kern w:val="2"/>
          <w:sz w:val="22"/>
          <w:szCs w:val="22"/>
        </w:rPr>
        <w:t>（一）</w:t>
      </w:r>
      <w:r>
        <w:rPr>
          <w:rStyle w:val="1"/>
          <w:rFonts w:ascii="標楷體" w:eastAsia="標楷體" w:hAnsi="標楷體" w:cs="DFKaiShu-SB-Estd-BF"/>
          <w:sz w:val="22"/>
          <w:szCs w:val="22"/>
        </w:rPr>
        <w:t>現任或曾任教授、副教授。</w:t>
      </w:r>
    </w:p>
    <w:p w14:paraId="54830755" w14:textId="77777777" w:rsidR="00720CEE" w:rsidRDefault="00720CEE" w:rsidP="00464F83">
      <w:pPr>
        <w:pStyle w:val="24"/>
        <w:snapToGrid w:val="0"/>
        <w:spacing w:line="260" w:lineRule="exact"/>
        <w:ind w:firstLine="440"/>
        <w:textAlignment w:val="auto"/>
      </w:pPr>
      <w:r>
        <w:rPr>
          <w:rStyle w:val="1"/>
          <w:rFonts w:ascii="標楷體" w:eastAsia="標楷體" w:hAnsi="標楷體"/>
          <w:kern w:val="2"/>
          <w:sz w:val="22"/>
          <w:szCs w:val="22"/>
        </w:rPr>
        <w:t>（二）</w:t>
      </w:r>
      <w:r>
        <w:rPr>
          <w:rStyle w:val="1"/>
          <w:rFonts w:ascii="標楷體" w:eastAsia="標楷體" w:hAnsi="標楷體" w:cs="DFKaiShu-SB-Estd-BF"/>
          <w:sz w:val="22"/>
          <w:szCs w:val="22"/>
        </w:rPr>
        <w:t>中央研究院院士、現任或曾任中央研究院研究員、副研究員。</w:t>
      </w:r>
    </w:p>
    <w:p w14:paraId="41BD387F" w14:textId="77777777" w:rsidR="00720CEE" w:rsidRDefault="00720CEE" w:rsidP="00464F83">
      <w:pPr>
        <w:pStyle w:val="24"/>
        <w:snapToGrid w:val="0"/>
        <w:spacing w:line="260" w:lineRule="exact"/>
        <w:ind w:firstLine="440"/>
        <w:textAlignment w:val="auto"/>
      </w:pPr>
      <w:r>
        <w:rPr>
          <w:rStyle w:val="1"/>
          <w:rFonts w:ascii="標楷體" w:eastAsia="標楷體" w:hAnsi="標楷體"/>
          <w:kern w:val="2"/>
          <w:sz w:val="22"/>
          <w:szCs w:val="22"/>
        </w:rPr>
        <w:t>（三）</w:t>
      </w:r>
      <w:r>
        <w:rPr>
          <w:rStyle w:val="1"/>
          <w:rFonts w:ascii="標楷體" w:eastAsia="標楷體" w:hAnsi="標楷體" w:cs="DFKaiShu-SB-Estd-BF"/>
          <w:sz w:val="22"/>
          <w:szCs w:val="22"/>
        </w:rPr>
        <w:t>獲有博士學位，且在學術上著有成就。</w:t>
      </w:r>
    </w:p>
    <w:p w14:paraId="132D3A34" w14:textId="77777777" w:rsidR="00720CEE" w:rsidRDefault="00720CEE" w:rsidP="00464F83">
      <w:pPr>
        <w:pStyle w:val="24"/>
        <w:autoSpaceDE w:val="0"/>
        <w:spacing w:line="260" w:lineRule="exact"/>
        <w:ind w:firstLine="447"/>
      </w:pPr>
      <w:r>
        <w:rPr>
          <w:rFonts w:ascii="標楷體" w:eastAsia="標楷體" w:hAnsi="標楷體"/>
          <w:kern w:val="2"/>
          <w:sz w:val="22"/>
          <w:szCs w:val="22"/>
        </w:rPr>
        <w:t>（四）研究領域屬於稀少性或特殊性學科，且在學術或專業上著有成就。</w:t>
      </w:r>
    </w:p>
    <w:p w14:paraId="491E9D1B" w14:textId="77777777" w:rsidR="00720CEE" w:rsidRDefault="00720CEE" w:rsidP="00464F83">
      <w:pPr>
        <w:pStyle w:val="24"/>
        <w:snapToGrid w:val="0"/>
        <w:spacing w:before="24" w:line="260" w:lineRule="exact"/>
        <w:ind w:left="446" w:firstLine="14"/>
        <w:textAlignment w:val="auto"/>
      </w:pPr>
      <w:r>
        <w:rPr>
          <w:rStyle w:val="1"/>
          <w:rFonts w:ascii="標楷體" w:eastAsia="標楷體" w:hAnsi="標楷體"/>
          <w:kern w:val="2"/>
          <w:sz w:val="22"/>
          <w:szCs w:val="22"/>
        </w:rPr>
        <w:t>前項第三款、第四款資格認定之基準，</w:t>
      </w:r>
      <w:r>
        <w:rPr>
          <w:rStyle w:val="1"/>
          <w:rFonts w:ascii="標楷體" w:eastAsia="標楷體" w:hAnsi="標楷體" w:cs="DFKaiShu-SB-Estd-BF"/>
          <w:sz w:val="22"/>
          <w:szCs w:val="22"/>
        </w:rPr>
        <w:t>由辦理學位授予之各系</w:t>
      </w:r>
      <w:r>
        <w:rPr>
          <w:rStyle w:val="1"/>
          <w:rFonts w:ascii="標楷體" w:eastAsia="標楷體" w:hAnsi="標楷體"/>
          <w:kern w:val="2"/>
          <w:sz w:val="22"/>
          <w:szCs w:val="22"/>
        </w:rPr>
        <w:t>、所、院</w:t>
      </w:r>
      <w:proofErr w:type="gramStart"/>
      <w:r>
        <w:rPr>
          <w:rStyle w:val="1"/>
          <w:rFonts w:ascii="標楷體" w:eastAsia="標楷體" w:hAnsi="標楷體"/>
          <w:kern w:val="2"/>
          <w:sz w:val="22"/>
          <w:szCs w:val="22"/>
        </w:rPr>
        <w:t>務</w:t>
      </w:r>
      <w:proofErr w:type="gramEnd"/>
      <w:r>
        <w:rPr>
          <w:rStyle w:val="1"/>
          <w:rFonts w:ascii="標楷體" w:eastAsia="標楷體" w:hAnsi="標楷體"/>
          <w:kern w:val="2"/>
          <w:sz w:val="22"/>
          <w:szCs w:val="22"/>
        </w:rPr>
        <w:t>會議或學位學程事務會議定之。</w:t>
      </w:r>
    </w:p>
    <w:p w14:paraId="367DE1D6" w14:textId="77777777" w:rsidR="00DB273D" w:rsidRDefault="00720CEE" w:rsidP="00155190">
      <w:pPr>
        <w:pStyle w:val="24"/>
        <w:snapToGrid w:val="0"/>
        <w:spacing w:before="24" w:line="260" w:lineRule="exact"/>
        <w:ind w:left="406" w:firstLine="28"/>
        <w:textAlignment w:val="auto"/>
        <w:rPr>
          <w:rStyle w:val="1"/>
          <w:rFonts w:ascii="標楷體" w:eastAsia="標楷體" w:hAnsi="標楷體"/>
          <w:kern w:val="2"/>
          <w:sz w:val="22"/>
          <w:szCs w:val="22"/>
        </w:rPr>
      </w:pPr>
      <w:r>
        <w:rPr>
          <w:rStyle w:val="1"/>
          <w:rFonts w:ascii="標楷體" w:eastAsia="標楷體" w:hAnsi="標楷體"/>
          <w:kern w:val="2"/>
          <w:sz w:val="22"/>
          <w:szCs w:val="22"/>
        </w:rPr>
        <w:t>凡與學生有三親等內之關係者，不得擔任其學位指導教授及學位考試委員。</w:t>
      </w:r>
    </w:p>
    <w:p w14:paraId="164D9E18" w14:textId="77777777" w:rsidR="00464F83" w:rsidRPr="009821AB" w:rsidRDefault="00464F83" w:rsidP="00DB273D">
      <w:pPr>
        <w:pStyle w:val="24"/>
        <w:snapToGrid w:val="0"/>
        <w:spacing w:before="24" w:line="260" w:lineRule="exact"/>
        <w:ind w:left="406" w:hanging="392"/>
        <w:textAlignment w:val="auto"/>
        <w:rPr>
          <w:rFonts w:hint="eastAsia"/>
          <w:color w:val="000000"/>
        </w:rPr>
      </w:pPr>
      <w:r w:rsidRPr="009821AB">
        <w:rPr>
          <w:rStyle w:val="1"/>
          <w:rFonts w:ascii="標楷體" w:eastAsia="標楷體" w:hAnsi="標楷體" w:hint="eastAsia"/>
          <w:color w:val="000000"/>
          <w:kern w:val="2"/>
          <w:sz w:val="22"/>
          <w:szCs w:val="22"/>
          <w:u w:val="single"/>
        </w:rPr>
        <w:t>三</w:t>
      </w:r>
      <w:r w:rsidRPr="009821AB">
        <w:rPr>
          <w:rStyle w:val="1"/>
          <w:rFonts w:ascii="新細明體" w:eastAsia="新細明體" w:hAnsi="新細明體" w:hint="eastAsia"/>
          <w:color w:val="000000"/>
          <w:kern w:val="2"/>
          <w:sz w:val="22"/>
          <w:szCs w:val="22"/>
          <w:u w:val="single"/>
        </w:rPr>
        <w:t>、</w:t>
      </w:r>
      <w:r w:rsidRPr="009821AB">
        <w:rPr>
          <w:rStyle w:val="1"/>
          <w:rFonts w:ascii="標楷體" w:eastAsia="標楷體" w:hAnsi="標楷體" w:hint="eastAsia"/>
          <w:color w:val="000000"/>
          <w:kern w:val="2"/>
          <w:sz w:val="22"/>
          <w:szCs w:val="22"/>
          <w:u w:val="single"/>
        </w:rPr>
        <w:t>學位考試委員名單由所長簽請院長提請校長聘請核可後，送教務處</w:t>
      </w:r>
      <w:proofErr w:type="gramStart"/>
      <w:r w:rsidRPr="009821AB">
        <w:rPr>
          <w:rStyle w:val="1"/>
          <w:rFonts w:ascii="標楷體" w:eastAsia="標楷體" w:hAnsi="標楷體" w:hint="eastAsia"/>
          <w:color w:val="000000"/>
          <w:kern w:val="2"/>
          <w:sz w:val="22"/>
          <w:szCs w:val="22"/>
          <w:u w:val="single"/>
        </w:rPr>
        <w:t>製作聘函</w:t>
      </w:r>
      <w:proofErr w:type="gramEnd"/>
      <w:r w:rsidRPr="009821AB">
        <w:rPr>
          <w:rStyle w:val="1"/>
          <w:rFonts w:ascii="標楷體" w:eastAsia="標楷體" w:hAnsi="標楷體" w:hint="eastAsia"/>
          <w:color w:val="000000"/>
          <w:kern w:val="2"/>
          <w:sz w:val="22"/>
          <w:szCs w:val="22"/>
          <w:u w:val="single"/>
        </w:rPr>
        <w:t>。</w:t>
      </w:r>
    </w:p>
    <w:sectPr w:rsidR="00464F83" w:rsidRPr="009821AB" w:rsidSect="00DB27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851" w:bottom="737" w:left="851" w:header="720" w:footer="45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601" w14:textId="77777777" w:rsidR="00C810AC" w:rsidRDefault="00C810AC">
      <w:r>
        <w:separator/>
      </w:r>
    </w:p>
  </w:endnote>
  <w:endnote w:type="continuationSeparator" w:id="0">
    <w:p w14:paraId="553F6281" w14:textId="77777777" w:rsidR="00C810AC" w:rsidRDefault="00C8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仿宋體">
    <w:charset w:val="00"/>
    <w:family w:val="modern"/>
    <w:pitch w:val="default"/>
  </w:font>
  <w:font w:name="中國龍毛楷體">
    <w:charset w:val="00"/>
    <w:family w:val="modern"/>
    <w:pitch w:val="fixed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 E 8 Eo 00">
    <w:panose1 w:val="00000000000000000000"/>
    <w:charset w:val="00"/>
    <w:family w:val="roman"/>
    <w:notTrueType/>
    <w:pitch w:val="default"/>
  </w:font>
  <w:font w:name="華康中楷體">
    <w:panose1 w:val="00000000000000000000"/>
    <w:charset w:val="88"/>
    <w:family w:val="roman"/>
    <w:notTrueType/>
    <w:pitch w:val="default"/>
  </w:font>
  <w:font w:name="華康仿宋體W4">
    <w:charset w:val="88"/>
    <w:family w:val="modern"/>
    <w:pitch w:val="fixed"/>
    <w:sig w:usb0="80000001" w:usb1="28091800" w:usb2="00000016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FKaiShu-SB-Estd-BF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B62A" w14:textId="77777777" w:rsidR="007C69F3" w:rsidRDefault="007C69F3">
    <w:pPr>
      <w:pStyle w:val="af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1028" w14:textId="77777777" w:rsidR="00720CEE" w:rsidRDefault="00340D6D">
    <w:pPr>
      <w:pStyle w:val="1c"/>
      <w:jc w:val="right"/>
    </w:pPr>
    <w:r>
      <w:rPr>
        <w:rStyle w:val="1"/>
        <w:rFonts w:ascii="Times New Roman" w:eastAsia="標楷體" w:hAnsi="Times New Roman" w:hint="eastAsia"/>
        <w:kern w:val="2"/>
        <w:szCs w:val="24"/>
      </w:rPr>
      <w:t>1</w:t>
    </w:r>
    <w:r w:rsidR="00720CEE">
      <w:rPr>
        <w:rStyle w:val="1"/>
        <w:rFonts w:ascii="Times New Roman" w:eastAsia="標楷體" w:hAnsi="Times New Roman"/>
        <w:kern w:val="2"/>
        <w:szCs w:val="24"/>
      </w:rPr>
      <w:t>10.</w:t>
    </w:r>
    <w:r>
      <w:rPr>
        <w:rStyle w:val="1"/>
        <w:rFonts w:ascii="Times New Roman" w:eastAsia="標楷體" w:hAnsi="Times New Roman" w:hint="eastAsia"/>
        <w:kern w:val="2"/>
        <w:szCs w:val="24"/>
      </w:rPr>
      <w:t>1</w:t>
    </w:r>
    <w:r w:rsidR="007C69F3">
      <w:rPr>
        <w:rStyle w:val="1"/>
        <w:rFonts w:ascii="Times New Roman" w:eastAsia="標楷體" w:hAnsi="Times New Roman" w:hint="eastAsia"/>
        <w:kern w:val="2"/>
        <w:szCs w:val="24"/>
      </w:rPr>
      <w:t>2</w:t>
    </w:r>
    <w:r w:rsidR="00720CEE">
      <w:rPr>
        <w:rStyle w:val="1"/>
        <w:rFonts w:ascii="Times New Roman" w:eastAsia="標楷體" w:hAnsi="Times New Roman"/>
        <w:kern w:val="2"/>
        <w:szCs w:val="24"/>
      </w:rPr>
      <w:t>.</w:t>
    </w:r>
    <w:r w:rsidR="007C69F3">
      <w:rPr>
        <w:rStyle w:val="1"/>
        <w:rFonts w:ascii="Times New Roman" w:eastAsia="標楷體" w:hAnsi="Times New Roman" w:hint="eastAsia"/>
        <w:kern w:val="2"/>
        <w:szCs w:val="24"/>
      </w:rPr>
      <w:t>09</w:t>
    </w:r>
    <w:r w:rsidR="00720CEE">
      <w:rPr>
        <w:rStyle w:val="1"/>
        <w:rFonts w:ascii="Times New Roman" w:eastAsia="標楷體" w:hAnsi="Times New Roman"/>
        <w:kern w:val="2"/>
        <w:szCs w:val="24"/>
      </w:rPr>
      <w:t>修訂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7262" w14:textId="77777777" w:rsidR="007C69F3" w:rsidRDefault="007C69F3">
    <w:pPr>
      <w:pStyle w:val="af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9CC36" w14:textId="77777777" w:rsidR="00C810AC" w:rsidRDefault="00C810AC">
      <w:r>
        <w:separator/>
      </w:r>
    </w:p>
  </w:footnote>
  <w:footnote w:type="continuationSeparator" w:id="0">
    <w:p w14:paraId="7B67F52B" w14:textId="77777777" w:rsidR="00C810AC" w:rsidRDefault="00C81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4ADF" w14:textId="77777777" w:rsidR="007C69F3" w:rsidRDefault="007C69F3">
    <w:pPr>
      <w:pStyle w:val="af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778A" w14:textId="77777777" w:rsidR="007C69F3" w:rsidRDefault="007C69F3">
    <w:pPr>
      <w:pStyle w:val="af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B5E8" w14:textId="77777777" w:rsidR="007C69F3" w:rsidRDefault="007C69F3">
    <w:pPr>
      <w:pStyle w:val="a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LFO1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645" w:hanging="645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LFO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00000004"/>
    <w:multiLevelType w:val="multilevel"/>
    <w:tmpl w:val="00000004"/>
    <w:name w:val="LFO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00000005"/>
    <w:multiLevelType w:val="multilevel"/>
    <w:tmpl w:val="00000005"/>
    <w:name w:val="LFO5"/>
    <w:lvl w:ilvl="0">
      <w:start w:val="1"/>
      <w:numFmt w:val="decimal"/>
      <w:lvlText w:val="%1、"/>
      <w:lvlJc w:val="right"/>
      <w:pPr>
        <w:tabs>
          <w:tab w:val="num" w:pos="0"/>
        </w:tabs>
        <w:ind w:left="624" w:firstLine="0"/>
      </w:pPr>
      <w:rPr>
        <w:rFonts w:cs="Times New Roman"/>
      </w:rPr>
    </w:lvl>
    <w:lvl w:ilvl="1">
      <w:start w:val="1"/>
      <w:numFmt w:val="decimal"/>
      <w:lvlText w:val="（%2）"/>
      <w:lvlJc w:val="right"/>
      <w:pPr>
        <w:tabs>
          <w:tab w:val="num" w:pos="0"/>
        </w:tabs>
        <w:ind w:left="1361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right"/>
      <w:pPr>
        <w:tabs>
          <w:tab w:val="num" w:pos="0"/>
        </w:tabs>
        <w:ind w:left="1134" w:hanging="510"/>
      </w:pPr>
      <w:rPr>
        <w:rFonts w:cs="Times New Roman"/>
      </w:rPr>
    </w:lvl>
    <w:lvl w:ilvl="3">
      <w:start w:val="1"/>
      <w:numFmt w:val="none"/>
      <w:suff w:val="nothing"/>
      <w:lvlText w:val=""/>
      <w:lvlJc w:val="right"/>
      <w:pPr>
        <w:tabs>
          <w:tab w:val="num" w:pos="0"/>
        </w:tabs>
        <w:ind w:left="964" w:hanging="57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616" w:hanging="255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260" w:hanging="1134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827" w:hanging="127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4394" w:hanging="141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02" w:hanging="170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B86"/>
    <w:rsid w:val="00131201"/>
    <w:rsid w:val="00155190"/>
    <w:rsid w:val="001D2376"/>
    <w:rsid w:val="001E56D4"/>
    <w:rsid w:val="00237309"/>
    <w:rsid w:val="00285049"/>
    <w:rsid w:val="003054F2"/>
    <w:rsid w:val="00340D6D"/>
    <w:rsid w:val="003448ED"/>
    <w:rsid w:val="003739C4"/>
    <w:rsid w:val="00464F83"/>
    <w:rsid w:val="00550365"/>
    <w:rsid w:val="00557048"/>
    <w:rsid w:val="0070155D"/>
    <w:rsid w:val="00720CEE"/>
    <w:rsid w:val="0073040A"/>
    <w:rsid w:val="00742B86"/>
    <w:rsid w:val="007C69F3"/>
    <w:rsid w:val="008414AC"/>
    <w:rsid w:val="0086675A"/>
    <w:rsid w:val="00884EA6"/>
    <w:rsid w:val="008C5F39"/>
    <w:rsid w:val="008E5610"/>
    <w:rsid w:val="009821AB"/>
    <w:rsid w:val="009F58AF"/>
    <w:rsid w:val="00A16254"/>
    <w:rsid w:val="00A571C9"/>
    <w:rsid w:val="00A662F1"/>
    <w:rsid w:val="00AB71AB"/>
    <w:rsid w:val="00AC1139"/>
    <w:rsid w:val="00C810AC"/>
    <w:rsid w:val="00DB273D"/>
    <w:rsid w:val="00DE4B8E"/>
    <w:rsid w:val="00E9557D"/>
    <w:rsid w:val="00EA51EC"/>
    <w:rsid w:val="00F94769"/>
    <w:rsid w:val="00FD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A69B3B8"/>
  <w15:chartTrackingRefBased/>
  <w15:docId w15:val="{A2C0DEBB-6D70-470B-8DBA-472528AA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ascii="細明體" w:eastAsia="細明體" w:hAnsi="細明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預設段落字型1"/>
  </w:style>
  <w:style w:type="character" w:customStyle="1" w:styleId="10">
    <w:name w:val="註解參照1"/>
    <w:rPr>
      <w:sz w:val="16"/>
    </w:rPr>
  </w:style>
  <w:style w:type="character" w:customStyle="1" w:styleId="11">
    <w:name w:val="行號1"/>
    <w:basedOn w:val="1"/>
  </w:style>
  <w:style w:type="character" w:styleId="a3">
    <w:name w:val="footnote reference"/>
    <w:rPr>
      <w:position w:val="0"/>
      <w:sz w:val="16"/>
      <w:vertAlign w:val="baseline"/>
    </w:rPr>
  </w:style>
  <w:style w:type="character" w:customStyle="1" w:styleId="12">
    <w:name w:val="頁碼1"/>
    <w:basedOn w:val="1"/>
  </w:style>
  <w:style w:type="character" w:customStyle="1" w:styleId="13">
    <w:name w:val="超連結1"/>
    <w:rPr>
      <w:color w:val="0000FF"/>
      <w:u w:val="single"/>
    </w:rPr>
  </w:style>
  <w:style w:type="character" w:customStyle="1" w:styleId="14">
    <w:name w:val="已查閱的超連結1"/>
    <w:rPr>
      <w:color w:val="800080"/>
      <w:u w:val="single"/>
    </w:rPr>
  </w:style>
  <w:style w:type="character" w:customStyle="1" w:styleId="15">
    <w:name w:val="強調粗體1"/>
    <w:rPr>
      <w:b/>
      <w:bCs/>
    </w:rPr>
  </w:style>
  <w:style w:type="character" w:customStyle="1" w:styleId="style241">
    <w:name w:val="style241"/>
    <w:rPr>
      <w:b/>
      <w:bCs/>
      <w:color w:val="0000FF"/>
      <w:sz w:val="27"/>
      <w:szCs w:val="27"/>
    </w:rPr>
  </w:style>
  <w:style w:type="character" w:customStyle="1" w:styleId="css041">
    <w:name w:val="css041"/>
    <w:rPr>
      <w:b w:val="0"/>
      <w:bCs w:val="0"/>
      <w:color w:val="66614B"/>
      <w:sz w:val="18"/>
      <w:szCs w:val="18"/>
    </w:rPr>
  </w:style>
  <w:style w:type="character" w:customStyle="1" w:styleId="grame">
    <w:name w:val="grame"/>
    <w:basedOn w:val="1"/>
  </w:style>
  <w:style w:type="character" w:customStyle="1" w:styleId="a4">
    <w:name w:val="字元 字元 字元"/>
    <w:rPr>
      <w:rFonts w:ascii="細明體" w:eastAsia="細明體" w:hAnsi="細明體"/>
      <w:kern w:val="2"/>
      <w:sz w:val="24"/>
      <w:lang w:val="en-US" w:eastAsia="zh-TW" w:bidi="ar-SA"/>
    </w:rPr>
  </w:style>
  <w:style w:type="character" w:customStyle="1" w:styleId="a5">
    <w:name w:val="字元 字元"/>
    <w:rPr>
      <w:rFonts w:ascii="細明體" w:eastAsia="細明體" w:hAnsi="細明體"/>
      <w:kern w:val="2"/>
      <w:sz w:val="24"/>
      <w:lang w:val="en-US" w:eastAsia="zh-TW" w:bidi="ar-SA"/>
    </w:rPr>
  </w:style>
  <w:style w:type="character" w:customStyle="1" w:styleId="16">
    <w:name w:val="字元 字元1"/>
    <w:rPr>
      <w:rFonts w:ascii="細明體" w:eastAsia="細明體" w:hAnsi="細明體"/>
      <w:sz w:val="24"/>
      <w:lang w:val="en-US" w:eastAsia="zh-TW" w:bidi="ar-SA"/>
    </w:rPr>
  </w:style>
  <w:style w:type="character" w:customStyle="1" w:styleId="8">
    <w:name w:val="字元 字元8"/>
    <w:rPr>
      <w:rFonts w:ascii="新細明體" w:eastAsia="新細明體" w:hAnsi="新細明體"/>
      <w:b/>
      <w:sz w:val="24"/>
      <w:lang w:val="en-US" w:eastAsia="zh-TW" w:bidi="ar-SA"/>
    </w:rPr>
  </w:style>
  <w:style w:type="character" w:customStyle="1" w:styleId="a6">
    <w:name w:val="章 字元"/>
    <w:rPr>
      <w:rFonts w:ascii="標楷體" w:eastAsia="標楷體" w:hAnsi="標楷體"/>
      <w:b/>
      <w:kern w:val="2"/>
      <w:sz w:val="32"/>
      <w:szCs w:val="24"/>
      <w:lang w:val="en-US" w:eastAsia="zh-TW" w:bidi="ar-SA"/>
    </w:rPr>
  </w:style>
  <w:style w:type="character" w:customStyle="1" w:styleId="style131">
    <w:name w:val="style131"/>
    <w:rPr>
      <w:color w:val="000000"/>
    </w:rPr>
  </w:style>
  <w:style w:type="character" w:customStyle="1" w:styleId="BodyTextIndentChar">
    <w:name w:val="Body Text Indent Char"/>
    <w:rPr>
      <w:rFonts w:ascii="新細明體" w:eastAsia="新細明體" w:hAnsi="新細明體"/>
      <w:b/>
      <w:sz w:val="24"/>
      <w:lang w:val="en-US" w:eastAsia="zh-TW" w:bidi="ar-SA"/>
    </w:rPr>
  </w:style>
  <w:style w:type="character" w:customStyle="1" w:styleId="style31">
    <w:name w:val="style31"/>
    <w:basedOn w:val="1"/>
  </w:style>
  <w:style w:type="character" w:customStyle="1" w:styleId="2">
    <w:name w:val="字元 字元2"/>
    <w:rPr>
      <w:rFonts w:ascii="新細明體" w:hAnsi="新細明體"/>
      <w:b/>
      <w:sz w:val="24"/>
    </w:rPr>
  </w:style>
  <w:style w:type="character" w:customStyle="1" w:styleId="style9">
    <w:name w:val="style9"/>
    <w:basedOn w:val="1"/>
  </w:style>
  <w:style w:type="character" w:customStyle="1" w:styleId="contentorange1">
    <w:name w:val="contentorange1"/>
    <w:rPr>
      <w:color w:val="FF3300"/>
      <w:sz w:val="18"/>
      <w:szCs w:val="18"/>
    </w:rPr>
  </w:style>
  <w:style w:type="character" w:customStyle="1" w:styleId="a7">
    <w:name w:val="純文字 字元"/>
    <w:rPr>
      <w:rFonts w:ascii="細明體" w:eastAsia="細明體" w:hAnsi="細明體" w:cs="Times New Roman"/>
      <w:szCs w:val="20"/>
    </w:rPr>
  </w:style>
  <w:style w:type="character" w:styleId="a8">
    <w:name w:val="Book Title"/>
    <w:qFormat/>
    <w:rPr>
      <w:b/>
      <w:bCs/>
      <w:smallCaps/>
      <w:spacing w:val="5"/>
    </w:rPr>
  </w:style>
  <w:style w:type="character" w:customStyle="1" w:styleId="apple-style-span">
    <w:name w:val="apple-style-span"/>
    <w:basedOn w:val="1"/>
  </w:style>
  <w:style w:type="character" w:customStyle="1" w:styleId="20">
    <w:name w:val="字元 字元 字元2"/>
    <w:rPr>
      <w:rFonts w:ascii="細明體" w:eastAsia="細明體" w:hAnsi="細明體"/>
      <w:kern w:val="2"/>
      <w:sz w:val="24"/>
      <w:lang w:val="en-US" w:eastAsia="zh-TW" w:bidi="ar-SA"/>
    </w:rPr>
  </w:style>
  <w:style w:type="character" w:customStyle="1" w:styleId="17">
    <w:name w:val="純文字 字元1"/>
    <w:rPr>
      <w:rFonts w:ascii="細明體" w:eastAsia="細明體" w:hAnsi="細明體"/>
      <w:kern w:val="2"/>
      <w:sz w:val="24"/>
      <w:lang w:val="en-US" w:eastAsia="zh-TW" w:bidi="ar-SA"/>
    </w:rPr>
  </w:style>
  <w:style w:type="character" w:customStyle="1" w:styleId="21">
    <w:name w:val="標題 2 字元"/>
    <w:rPr>
      <w:rFonts w:ascii="細明體" w:eastAsia="細明體" w:hAnsi="細明體"/>
      <w:b/>
      <w:sz w:val="48"/>
      <w:lang w:val="en-US" w:eastAsia="zh-TW" w:bidi="ar-SA"/>
    </w:rPr>
  </w:style>
  <w:style w:type="character" w:customStyle="1" w:styleId="3">
    <w:name w:val="標題 3 字元"/>
    <w:rPr>
      <w:rFonts w:ascii="細明體" w:eastAsia="細明體" w:hAnsi="細明體"/>
      <w:b/>
      <w:sz w:val="36"/>
      <w:lang w:val="en-US" w:eastAsia="zh-TW" w:bidi="ar-SA"/>
    </w:rPr>
  </w:style>
  <w:style w:type="character" w:customStyle="1" w:styleId="Heading2Char">
    <w:name w:val="Heading 2 Char"/>
    <w:rPr>
      <w:rFonts w:ascii="細明體" w:eastAsia="細明體" w:hAnsi="細明體" w:cs="Times New Roman"/>
      <w:b/>
      <w:sz w:val="48"/>
      <w:lang w:val="en-US" w:eastAsia="zh-TW" w:bidi="ar-SA"/>
    </w:rPr>
  </w:style>
  <w:style w:type="character" w:customStyle="1" w:styleId="4">
    <w:name w:val="字元 字元4"/>
    <w:rPr>
      <w:rFonts w:ascii="細明體" w:eastAsia="細明體" w:hAnsi="細明體"/>
      <w:kern w:val="2"/>
      <w:sz w:val="24"/>
      <w:lang w:val="en-US" w:eastAsia="zh-TW" w:bidi="ar-SA"/>
    </w:rPr>
  </w:style>
  <w:style w:type="character" w:customStyle="1" w:styleId="a9">
    <w:name w:val="本文縮排 字元"/>
    <w:rPr>
      <w:rFonts w:ascii="新細明體" w:eastAsia="新細明體" w:hAnsi="新細明體"/>
      <w:b/>
      <w:sz w:val="24"/>
      <w:lang w:val="en-US" w:eastAsia="zh-TW" w:bidi="ar-SA"/>
    </w:rPr>
  </w:style>
  <w:style w:type="character" w:customStyle="1" w:styleId="EmailStyle114">
    <w:name w:val="EmailStyle114"/>
    <w:rPr>
      <w:color w:val="000000"/>
    </w:rPr>
  </w:style>
  <w:style w:type="character" w:customStyle="1" w:styleId="aa">
    <w:name w:val="結語 字元"/>
    <w:rPr>
      <w:sz w:val="24"/>
    </w:rPr>
  </w:style>
  <w:style w:type="character" w:customStyle="1" w:styleId="18">
    <w:name w:val="標題 1 字元"/>
    <w:rPr>
      <w:b/>
      <w:sz w:val="60"/>
    </w:rPr>
  </w:style>
  <w:style w:type="character" w:customStyle="1" w:styleId="ab">
    <w:name w:val="頁首 字元"/>
  </w:style>
  <w:style w:type="character" w:customStyle="1" w:styleId="ac">
    <w:name w:val="註解方塊文字 字元"/>
    <w:rPr>
      <w:rFonts w:ascii="Arial" w:eastAsia="新細明體" w:hAnsi="Arial"/>
      <w:sz w:val="18"/>
      <w:szCs w:val="18"/>
    </w:rPr>
  </w:style>
  <w:style w:type="character" w:customStyle="1" w:styleId="ad">
    <w:name w:val="頁尾 字元"/>
  </w:style>
  <w:style w:type="character" w:customStyle="1" w:styleId="30">
    <w:name w:val="本文縮排 3 字元"/>
    <w:rPr>
      <w:rFonts w:ascii="新細明體" w:eastAsia="華康仿宋體" w:hAnsi="新細明體"/>
      <w:b/>
      <w:sz w:val="24"/>
    </w:rPr>
  </w:style>
  <w:style w:type="character" w:customStyle="1" w:styleId="22">
    <w:name w:val="本文縮排 2 字元"/>
    <w:rPr>
      <w:rFonts w:ascii="新細明體" w:eastAsia="新細明體" w:hAnsi="新細明體"/>
      <w:b/>
      <w:sz w:val="24"/>
    </w:rPr>
  </w:style>
  <w:style w:type="character" w:customStyle="1" w:styleId="ae">
    <w:name w:val="本文 字元"/>
    <w:rPr>
      <w:rFonts w:ascii="標楷體" w:eastAsia="標楷體" w:hAnsi="標楷體"/>
      <w:sz w:val="24"/>
    </w:rPr>
  </w:style>
  <w:style w:type="character" w:customStyle="1" w:styleId="af">
    <w:name w:val="訊息欄位名稱標示"/>
    <w:rPr>
      <w:b/>
      <w:sz w:val="18"/>
      <w:lang w:eastAsia="zh-TW"/>
    </w:rPr>
  </w:style>
  <w:style w:type="character" w:customStyle="1" w:styleId="6">
    <w:name w:val="字元 字元6"/>
    <w:rPr>
      <w:kern w:val="2"/>
    </w:rPr>
  </w:style>
  <w:style w:type="character" w:customStyle="1" w:styleId="12025025">
    <w:name w:val="樣式 本文1 + 第一行:  2 字元 套用前:  0.25 列 套用後:  0.25 列 字元"/>
    <w:rPr>
      <w:rFonts w:ascii="Times New Roman" w:eastAsia="標楷體" w:hAnsi="Times New Roman"/>
    </w:rPr>
  </w:style>
  <w:style w:type="character" w:customStyle="1" w:styleId="HeaderChar">
    <w:name w:val="Header Char"/>
    <w:rPr>
      <w:rFonts w:ascii="Times New Roman" w:eastAsia="新細明體" w:hAnsi="Times New Roman" w:cs="Times New Roman"/>
      <w:sz w:val="20"/>
      <w:szCs w:val="20"/>
    </w:rPr>
  </w:style>
  <w:style w:type="character" w:customStyle="1" w:styleId="FooterChar">
    <w:name w:val="Footer Char"/>
    <w:rPr>
      <w:rFonts w:ascii="Times New Roman" w:eastAsia="新細明體" w:hAnsi="Times New Roman" w:cs="Times New Roman"/>
      <w:sz w:val="20"/>
      <w:szCs w:val="20"/>
    </w:rPr>
  </w:style>
  <w:style w:type="character" w:customStyle="1" w:styleId="af0">
    <w:name w:val="註解文字 字元"/>
    <w:rPr>
      <w:sz w:val="24"/>
    </w:rPr>
  </w:style>
  <w:style w:type="character" w:customStyle="1" w:styleId="af1">
    <w:name w:val="註解主旨 字元"/>
    <w:rPr>
      <w:b/>
      <w:bCs/>
      <w:sz w:val="24"/>
    </w:rPr>
  </w:style>
  <w:style w:type="character" w:customStyle="1" w:styleId="il">
    <w:name w:val="il"/>
    <w:rPr>
      <w:rFonts w:cs="Times New Roman"/>
    </w:rPr>
  </w:style>
  <w:style w:type="character" w:customStyle="1" w:styleId="schoolnotic1">
    <w:name w:val="school_notic1"/>
    <w:rPr>
      <w:color w:val="003366"/>
      <w:spacing w:val="20"/>
      <w:sz w:val="12"/>
    </w:rPr>
  </w:style>
  <w:style w:type="character" w:customStyle="1" w:styleId="user">
    <w:name w:val="user"/>
    <w:rPr>
      <w:color w:val="000000"/>
    </w:rPr>
  </w:style>
  <w:style w:type="character" w:customStyle="1" w:styleId="af2">
    <w:name w:val="註釋標題 字元"/>
    <w:rPr>
      <w:rFonts w:ascii="Times New Roman" w:eastAsia="標楷體" w:hAnsi="Times New Roman"/>
      <w:spacing w:val="20"/>
    </w:rPr>
  </w:style>
  <w:style w:type="character" w:customStyle="1" w:styleId="111">
    <w:name w:val="111 字元 字元 字元 字元"/>
    <w:rPr>
      <w:rFonts w:ascii="Times New Roman" w:eastAsia="標楷體" w:hAnsi="Times New Roman"/>
      <w:b/>
      <w:color w:val="000000"/>
      <w:kern w:val="2"/>
      <w:sz w:val="28"/>
      <w:szCs w:val="28"/>
    </w:rPr>
  </w:style>
  <w:style w:type="character" w:customStyle="1" w:styleId="af3">
    <w:name w:val="日期 字元"/>
    <w:rPr>
      <w:rFonts w:ascii="Times New Roman" w:eastAsia="標楷體" w:hAnsi="Times New Roman"/>
      <w:kern w:val="2"/>
      <w:sz w:val="72"/>
      <w:szCs w:val="24"/>
    </w:rPr>
  </w:style>
  <w:style w:type="character" w:customStyle="1" w:styleId="af4">
    <w:name w:val="標題 字元"/>
    <w:rPr>
      <w:rFonts w:ascii="Times New Roman" w:eastAsia="新細明體" w:hAnsi="Times New Roman"/>
      <w:kern w:val="2"/>
      <w:sz w:val="28"/>
    </w:rPr>
  </w:style>
  <w:style w:type="character" w:customStyle="1" w:styleId="dcwgaijistyle">
    <w:name w:val="dcwgaijistyle"/>
  </w:style>
  <w:style w:type="character" w:customStyle="1" w:styleId="23">
    <w:name w:val="本文 2 字元"/>
    <w:rPr>
      <w:rFonts w:ascii="標楷體" w:eastAsia="標楷體" w:hAnsi="標楷體"/>
      <w:sz w:val="24"/>
    </w:rPr>
  </w:style>
  <w:style w:type="character" w:customStyle="1" w:styleId="9">
    <w:name w:val="字元 字元9"/>
    <w:rPr>
      <w:rFonts w:ascii="新細明體" w:eastAsia="新細明體" w:hAnsi="新細明體"/>
      <w:b/>
      <w:sz w:val="24"/>
      <w:lang w:val="en-US" w:eastAsia="zh-TW" w:bidi="ar-SA"/>
    </w:rPr>
  </w:style>
  <w:style w:type="character" w:customStyle="1" w:styleId="7">
    <w:name w:val="字元 字元7"/>
    <w:rPr>
      <w:rFonts w:ascii="Times New Roman" w:eastAsia="標楷體" w:hAnsi="Times New Roman" w:cs="Times New Roman"/>
      <w:sz w:val="32"/>
      <w:szCs w:val="20"/>
    </w:rPr>
  </w:style>
  <w:style w:type="character" w:customStyle="1" w:styleId="5">
    <w:name w:val="字元 字元5"/>
    <w:rPr>
      <w:rFonts w:ascii="Arial" w:eastAsia="新細明體" w:hAnsi="Arial" w:cs="Times New Roman"/>
      <w:sz w:val="18"/>
      <w:szCs w:val="18"/>
    </w:rPr>
  </w:style>
  <w:style w:type="character" w:customStyle="1" w:styleId="WWCharLFO1LVL1">
    <w:name w:val="WW_CharLFO1LVL1"/>
    <w:rPr>
      <w:rFonts w:ascii="Times New Roman" w:eastAsia="標楷體" w:hAnsi="Times New Roman"/>
      <w:b w:val="0"/>
      <w:i w:val="0"/>
      <w:color w:val="auto"/>
      <w:sz w:val="26"/>
    </w:rPr>
  </w:style>
  <w:style w:type="character" w:customStyle="1" w:styleId="WWCharLFO2LVL1">
    <w:name w:val="WW_CharLFO2LVL1"/>
    <w:rPr>
      <w:rFonts w:ascii="標楷體" w:eastAsia="標楷體" w:hAnsi="標楷體"/>
      <w:b w:val="0"/>
      <w:i w:val="0"/>
      <w:sz w:val="26"/>
    </w:rPr>
  </w:style>
  <w:style w:type="character" w:customStyle="1" w:styleId="WWCharLFO6LVL1">
    <w:name w:val="WW_CharLFO6LVL1"/>
    <w:rPr>
      <w:rFonts w:cs="Times New Roman"/>
    </w:rPr>
  </w:style>
  <w:style w:type="character" w:customStyle="1" w:styleId="WWCharLFO6LVL2">
    <w:name w:val="WW_CharLFO6LVL2"/>
    <w:rPr>
      <w:rFonts w:cs="Times New Roman"/>
    </w:rPr>
  </w:style>
  <w:style w:type="character" w:customStyle="1" w:styleId="WWCharLFO6LVL3">
    <w:name w:val="WW_CharLFO6LVL3"/>
    <w:rPr>
      <w:rFonts w:cs="Times New Roman"/>
    </w:rPr>
  </w:style>
  <w:style w:type="character" w:customStyle="1" w:styleId="WWCharLFO6LVL4">
    <w:name w:val="WW_CharLFO6LVL4"/>
    <w:rPr>
      <w:rFonts w:cs="Times New Roman"/>
    </w:rPr>
  </w:style>
  <w:style w:type="character" w:customStyle="1" w:styleId="WWCharLFO6LVL5">
    <w:name w:val="WW_CharLFO6LVL5"/>
    <w:rPr>
      <w:rFonts w:cs="Times New Roman"/>
    </w:rPr>
  </w:style>
  <w:style w:type="character" w:customStyle="1" w:styleId="WWCharLFO6LVL6">
    <w:name w:val="WW_CharLFO6LVL6"/>
    <w:rPr>
      <w:rFonts w:cs="Times New Roman"/>
    </w:rPr>
  </w:style>
  <w:style w:type="character" w:customStyle="1" w:styleId="WWCharLFO6LVL7">
    <w:name w:val="WW_CharLFO6LVL7"/>
    <w:rPr>
      <w:rFonts w:cs="Times New Roman"/>
    </w:rPr>
  </w:style>
  <w:style w:type="character" w:customStyle="1" w:styleId="WWCharLFO6LVL8">
    <w:name w:val="WW_CharLFO6LVL8"/>
    <w:rPr>
      <w:rFonts w:cs="Times New Roman"/>
    </w:rPr>
  </w:style>
  <w:style w:type="character" w:customStyle="1" w:styleId="WWCharLFO6LVL9">
    <w:name w:val="WW_CharLFO6LVL9"/>
    <w:rPr>
      <w:rFonts w:cs="Times New Roman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Characters">
    <w:name w:val="Footnote Characters"/>
  </w:style>
  <w:style w:type="paragraph" w:customStyle="1" w:styleId="110">
    <w:name w:val="標題 11"/>
    <w:basedOn w:val="24"/>
    <w:next w:val="24"/>
    <w:pPr>
      <w:numPr>
        <w:numId w:val="1"/>
      </w:numPr>
      <w:spacing w:before="360" w:after="360"/>
      <w:outlineLvl w:val="0"/>
    </w:pPr>
    <w:rPr>
      <w:b/>
      <w:sz w:val="60"/>
    </w:rPr>
  </w:style>
  <w:style w:type="paragraph" w:customStyle="1" w:styleId="210">
    <w:name w:val="標題 21"/>
    <w:basedOn w:val="24"/>
    <w:next w:val="24"/>
    <w:pPr>
      <w:numPr>
        <w:ilvl w:val="1"/>
        <w:numId w:val="1"/>
      </w:numPr>
      <w:spacing w:before="280" w:after="280"/>
      <w:outlineLvl w:val="1"/>
    </w:pPr>
    <w:rPr>
      <w:b/>
      <w:sz w:val="48"/>
    </w:rPr>
  </w:style>
  <w:style w:type="paragraph" w:customStyle="1" w:styleId="31">
    <w:name w:val="標題 31"/>
    <w:basedOn w:val="24"/>
    <w:next w:val="19"/>
    <w:pPr>
      <w:numPr>
        <w:ilvl w:val="2"/>
        <w:numId w:val="1"/>
      </w:numPr>
      <w:spacing w:before="240" w:after="240"/>
      <w:outlineLvl w:val="2"/>
    </w:pPr>
    <w:rPr>
      <w:b/>
      <w:sz w:val="36"/>
    </w:rPr>
  </w:style>
  <w:style w:type="paragraph" w:customStyle="1" w:styleId="41">
    <w:name w:val="標題 41"/>
    <w:basedOn w:val="24"/>
    <w:next w:val="19"/>
    <w:pPr>
      <w:numPr>
        <w:ilvl w:val="3"/>
        <w:numId w:val="1"/>
      </w:numPr>
      <w:spacing w:before="240" w:after="240"/>
      <w:outlineLvl w:val="3"/>
    </w:pPr>
    <w:rPr>
      <w:sz w:val="36"/>
    </w:rPr>
  </w:style>
  <w:style w:type="paragraph" w:customStyle="1" w:styleId="51">
    <w:name w:val="標題 51"/>
    <w:basedOn w:val="24"/>
    <w:next w:val="19"/>
    <w:pPr>
      <w:numPr>
        <w:ilvl w:val="4"/>
        <w:numId w:val="1"/>
      </w:numPr>
      <w:spacing w:before="200" w:after="200"/>
      <w:outlineLvl w:val="4"/>
    </w:pPr>
    <w:rPr>
      <w:b/>
      <w:sz w:val="28"/>
    </w:rPr>
  </w:style>
  <w:style w:type="paragraph" w:customStyle="1" w:styleId="61">
    <w:name w:val="標題 61"/>
    <w:basedOn w:val="24"/>
    <w:next w:val="19"/>
    <w:pPr>
      <w:numPr>
        <w:ilvl w:val="5"/>
        <w:numId w:val="1"/>
      </w:numPr>
      <w:spacing w:before="200" w:after="200"/>
      <w:outlineLvl w:val="5"/>
    </w:pPr>
    <w:rPr>
      <w:sz w:val="28"/>
    </w:rPr>
  </w:style>
  <w:style w:type="paragraph" w:customStyle="1" w:styleId="71">
    <w:name w:val="標題 71"/>
    <w:basedOn w:val="24"/>
    <w:next w:val="19"/>
    <w:pPr>
      <w:numPr>
        <w:ilvl w:val="6"/>
        <w:numId w:val="1"/>
      </w:numPr>
      <w:spacing w:before="200" w:after="200"/>
      <w:outlineLvl w:val="6"/>
    </w:pPr>
    <w:rPr>
      <w:sz w:val="28"/>
    </w:rPr>
  </w:style>
  <w:style w:type="paragraph" w:customStyle="1" w:styleId="81">
    <w:name w:val="標題 81"/>
    <w:basedOn w:val="24"/>
    <w:next w:val="19"/>
    <w:pPr>
      <w:numPr>
        <w:ilvl w:val="7"/>
        <w:numId w:val="1"/>
      </w:numPr>
      <w:spacing w:before="200" w:after="200"/>
      <w:outlineLvl w:val="7"/>
    </w:pPr>
    <w:rPr>
      <w:sz w:val="28"/>
    </w:rPr>
  </w:style>
  <w:style w:type="paragraph" w:customStyle="1" w:styleId="91">
    <w:name w:val="標題 91"/>
    <w:basedOn w:val="24"/>
    <w:next w:val="19"/>
    <w:pPr>
      <w:numPr>
        <w:ilvl w:val="8"/>
        <w:numId w:val="1"/>
      </w:numPr>
      <w:spacing w:before="200" w:after="200"/>
      <w:outlineLvl w:val="8"/>
    </w:pPr>
    <w:rPr>
      <w:sz w:val="28"/>
    </w:rPr>
  </w:style>
  <w:style w:type="paragraph" w:customStyle="1" w:styleId="24">
    <w:name w:val="內文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細明體" w:eastAsia="細明體" w:hAnsi="細明體"/>
      <w:sz w:val="24"/>
    </w:rPr>
  </w:style>
  <w:style w:type="paragraph" w:customStyle="1" w:styleId="19">
    <w:name w:val="內文縮排1"/>
    <w:basedOn w:val="24"/>
    <w:pPr>
      <w:ind w:left="475"/>
    </w:pPr>
  </w:style>
  <w:style w:type="paragraph" w:customStyle="1" w:styleId="1a">
    <w:name w:val="註解文字1"/>
    <w:basedOn w:val="24"/>
  </w:style>
  <w:style w:type="paragraph" w:customStyle="1" w:styleId="810">
    <w:name w:val="目錄 81"/>
    <w:basedOn w:val="24"/>
    <w:next w:val="24"/>
    <w:pPr>
      <w:tabs>
        <w:tab w:val="left" w:leader="dot" w:pos="8179"/>
        <w:tab w:val="right" w:pos="8309"/>
      </w:tabs>
      <w:ind w:left="3355" w:right="850"/>
    </w:pPr>
  </w:style>
  <w:style w:type="paragraph" w:customStyle="1" w:styleId="710">
    <w:name w:val="目錄 71"/>
    <w:basedOn w:val="24"/>
    <w:next w:val="24"/>
    <w:pPr>
      <w:tabs>
        <w:tab w:val="left" w:leader="dot" w:pos="8179"/>
        <w:tab w:val="right" w:pos="8309"/>
      </w:tabs>
      <w:ind w:left="2880" w:right="850"/>
    </w:pPr>
  </w:style>
  <w:style w:type="paragraph" w:customStyle="1" w:styleId="610">
    <w:name w:val="目錄 61"/>
    <w:basedOn w:val="24"/>
    <w:next w:val="24"/>
    <w:pPr>
      <w:tabs>
        <w:tab w:val="left" w:leader="dot" w:pos="8179"/>
        <w:tab w:val="right" w:pos="8309"/>
      </w:tabs>
      <w:ind w:left="2405" w:right="850"/>
    </w:pPr>
  </w:style>
  <w:style w:type="paragraph" w:customStyle="1" w:styleId="510">
    <w:name w:val="目錄 51"/>
    <w:basedOn w:val="24"/>
    <w:next w:val="24"/>
    <w:pPr>
      <w:tabs>
        <w:tab w:val="left" w:leader="dot" w:pos="8179"/>
        <w:tab w:val="right" w:pos="8309"/>
      </w:tabs>
      <w:ind w:left="1915" w:right="850"/>
    </w:pPr>
  </w:style>
  <w:style w:type="paragraph" w:customStyle="1" w:styleId="410">
    <w:name w:val="目錄 41"/>
    <w:basedOn w:val="24"/>
    <w:next w:val="24"/>
    <w:pPr>
      <w:tabs>
        <w:tab w:val="left" w:leader="dot" w:pos="8179"/>
        <w:tab w:val="right" w:pos="8309"/>
      </w:tabs>
      <w:ind w:left="1440" w:right="850"/>
    </w:pPr>
  </w:style>
  <w:style w:type="paragraph" w:customStyle="1" w:styleId="310">
    <w:name w:val="目錄 31"/>
    <w:basedOn w:val="24"/>
    <w:next w:val="24"/>
    <w:pPr>
      <w:tabs>
        <w:tab w:val="left" w:leader="dot" w:pos="8179"/>
        <w:tab w:val="right" w:pos="8309"/>
      </w:tabs>
      <w:ind w:left="965" w:right="850"/>
    </w:pPr>
  </w:style>
  <w:style w:type="paragraph" w:customStyle="1" w:styleId="211">
    <w:name w:val="目錄 21"/>
    <w:basedOn w:val="24"/>
    <w:next w:val="24"/>
    <w:pPr>
      <w:tabs>
        <w:tab w:val="left" w:leader="dot" w:pos="8179"/>
        <w:tab w:val="right" w:pos="8309"/>
      </w:tabs>
      <w:ind w:left="475" w:right="850"/>
    </w:pPr>
  </w:style>
  <w:style w:type="paragraph" w:customStyle="1" w:styleId="112">
    <w:name w:val="目錄 11"/>
    <w:basedOn w:val="24"/>
    <w:next w:val="24"/>
    <w:pPr>
      <w:tabs>
        <w:tab w:val="left" w:leader="dot" w:pos="8179"/>
        <w:tab w:val="right" w:pos="8309"/>
      </w:tabs>
      <w:ind w:right="850"/>
    </w:pPr>
  </w:style>
  <w:style w:type="paragraph" w:customStyle="1" w:styleId="711">
    <w:name w:val="索引 71"/>
    <w:basedOn w:val="24"/>
    <w:next w:val="24"/>
    <w:pPr>
      <w:ind w:left="2880"/>
    </w:pPr>
  </w:style>
  <w:style w:type="paragraph" w:customStyle="1" w:styleId="611">
    <w:name w:val="索引 61"/>
    <w:basedOn w:val="24"/>
    <w:next w:val="24"/>
    <w:pPr>
      <w:ind w:left="2405"/>
    </w:pPr>
  </w:style>
  <w:style w:type="paragraph" w:customStyle="1" w:styleId="511">
    <w:name w:val="索引 51"/>
    <w:basedOn w:val="24"/>
    <w:next w:val="24"/>
    <w:pPr>
      <w:ind w:left="1915"/>
    </w:pPr>
  </w:style>
  <w:style w:type="paragraph" w:customStyle="1" w:styleId="411">
    <w:name w:val="索引 41"/>
    <w:basedOn w:val="24"/>
    <w:next w:val="24"/>
    <w:pPr>
      <w:ind w:left="1440"/>
    </w:pPr>
  </w:style>
  <w:style w:type="paragraph" w:customStyle="1" w:styleId="311">
    <w:name w:val="索引 31"/>
    <w:basedOn w:val="24"/>
    <w:next w:val="24"/>
    <w:pPr>
      <w:ind w:left="965"/>
    </w:pPr>
  </w:style>
  <w:style w:type="paragraph" w:customStyle="1" w:styleId="212">
    <w:name w:val="索引 21"/>
    <w:basedOn w:val="24"/>
    <w:next w:val="24"/>
    <w:pPr>
      <w:ind w:left="475"/>
    </w:pPr>
  </w:style>
  <w:style w:type="paragraph" w:customStyle="1" w:styleId="113">
    <w:name w:val="索引 11"/>
    <w:basedOn w:val="24"/>
    <w:next w:val="24"/>
  </w:style>
  <w:style w:type="paragraph" w:customStyle="1" w:styleId="1b">
    <w:name w:val="索引標題1"/>
    <w:basedOn w:val="24"/>
    <w:next w:val="113"/>
  </w:style>
  <w:style w:type="paragraph" w:customStyle="1" w:styleId="1c">
    <w:name w:val="頁尾1"/>
    <w:basedOn w:val="24"/>
    <w:pPr>
      <w:tabs>
        <w:tab w:val="center" w:pos="4147"/>
        <w:tab w:val="right" w:pos="8309"/>
      </w:tabs>
    </w:pPr>
    <w:rPr>
      <w:sz w:val="20"/>
    </w:rPr>
  </w:style>
  <w:style w:type="paragraph" w:customStyle="1" w:styleId="1d">
    <w:name w:val="頁首1"/>
    <w:basedOn w:val="24"/>
    <w:pPr>
      <w:tabs>
        <w:tab w:val="center" w:pos="4147"/>
        <w:tab w:val="right" w:pos="8309"/>
      </w:tabs>
    </w:pPr>
    <w:rPr>
      <w:sz w:val="20"/>
    </w:rPr>
  </w:style>
  <w:style w:type="paragraph" w:customStyle="1" w:styleId="1e">
    <w:name w:val="註腳文字1"/>
    <w:basedOn w:val="24"/>
    <w:rPr>
      <w:sz w:val="20"/>
    </w:rPr>
  </w:style>
  <w:style w:type="paragraph" w:customStyle="1" w:styleId="1f">
    <w:name w:val="本文縮排1"/>
    <w:basedOn w:val="24"/>
    <w:pPr>
      <w:spacing w:line="360" w:lineRule="atLeast"/>
      <w:ind w:left="885" w:hanging="482"/>
    </w:pPr>
    <w:rPr>
      <w:rFonts w:ascii="新細明體" w:eastAsia="新細明體" w:hAnsi="新細明體"/>
      <w:b/>
    </w:rPr>
  </w:style>
  <w:style w:type="paragraph" w:customStyle="1" w:styleId="213">
    <w:name w:val="本文縮排 21"/>
    <w:basedOn w:val="24"/>
    <w:pPr>
      <w:spacing w:line="360" w:lineRule="atLeast"/>
      <w:ind w:left="2325" w:hanging="737"/>
    </w:pPr>
    <w:rPr>
      <w:rFonts w:ascii="新細明體" w:eastAsia="新細明體" w:hAnsi="新細明體"/>
      <w:b/>
    </w:rPr>
  </w:style>
  <w:style w:type="paragraph" w:customStyle="1" w:styleId="312">
    <w:name w:val="本文縮排 31"/>
    <w:basedOn w:val="24"/>
    <w:pPr>
      <w:spacing w:line="360" w:lineRule="atLeast"/>
      <w:ind w:left="2382" w:hanging="1531"/>
    </w:pPr>
    <w:rPr>
      <w:rFonts w:ascii="新細明體" w:eastAsia="華康仿宋體" w:hAnsi="新細明體"/>
      <w:b/>
    </w:rPr>
  </w:style>
  <w:style w:type="paragraph" w:customStyle="1" w:styleId="1f0">
    <w:name w:val="區塊文字1"/>
    <w:basedOn w:val="24"/>
    <w:pPr>
      <w:ind w:left="1680" w:right="64" w:hanging="720"/>
    </w:pPr>
    <w:rPr>
      <w:rFonts w:ascii="華康仿宋體" w:eastAsia="華康仿宋體" w:hAnsi="華康仿宋體"/>
    </w:rPr>
  </w:style>
  <w:style w:type="paragraph" w:customStyle="1" w:styleId="1f1">
    <w:name w:val="純文字1"/>
    <w:basedOn w:val="24"/>
    <w:pPr>
      <w:textAlignment w:val="auto"/>
    </w:pPr>
    <w:rPr>
      <w:kern w:val="2"/>
    </w:rPr>
  </w:style>
  <w:style w:type="paragraph" w:customStyle="1" w:styleId="1f2">
    <w:name w:val="本文1"/>
    <w:basedOn w:val="24"/>
    <w:pPr>
      <w:spacing w:line="240" w:lineRule="exact"/>
      <w:jc w:val="both"/>
    </w:pPr>
    <w:rPr>
      <w:rFonts w:ascii="標楷體" w:eastAsia="標楷體" w:hAnsi="標楷體"/>
    </w:rPr>
  </w:style>
  <w:style w:type="paragraph" w:customStyle="1" w:styleId="214">
    <w:name w:val="本文 21"/>
    <w:basedOn w:val="24"/>
    <w:pPr>
      <w:spacing w:line="240" w:lineRule="atLeast"/>
      <w:ind w:right="26"/>
      <w:jc w:val="both"/>
    </w:pPr>
    <w:rPr>
      <w:rFonts w:ascii="標楷體" w:eastAsia="標楷體" w:hAnsi="標楷體"/>
    </w:rPr>
  </w:style>
  <w:style w:type="paragraph" w:customStyle="1" w:styleId="313">
    <w:name w:val="本文 31"/>
    <w:basedOn w:val="24"/>
    <w:pPr>
      <w:spacing w:line="240" w:lineRule="atLeast"/>
      <w:ind w:right="-187"/>
    </w:pPr>
    <w:rPr>
      <w:rFonts w:ascii="標楷體" w:eastAsia="標楷體" w:hAnsi="標楷體"/>
    </w:rPr>
  </w:style>
  <w:style w:type="paragraph" w:customStyle="1" w:styleId="ST201">
    <w:name w:val="ST20_1"/>
    <w:basedOn w:val="24"/>
    <w:next w:val="24"/>
    <w:pPr>
      <w:autoSpaceDE w:val="0"/>
      <w:spacing w:before="120" w:after="120" w:line="360" w:lineRule="atLeast"/>
    </w:pPr>
    <w:rPr>
      <w:rFonts w:ascii="中國龍毛楷體" w:eastAsia="中國龍毛楷體" w:hAnsi="中國龍毛楷體"/>
    </w:rPr>
  </w:style>
  <w:style w:type="paragraph" w:styleId="Web">
    <w:name w:val="Normal (Web)"/>
    <w:basedOn w:val="24"/>
    <w:pPr>
      <w:widowControl/>
      <w:spacing w:before="100" w:after="100"/>
      <w:textAlignment w:val="auto"/>
    </w:pPr>
    <w:rPr>
      <w:rFonts w:ascii="新細明體" w:eastAsia="新細明體" w:hAnsi="新細明體"/>
      <w:szCs w:val="24"/>
    </w:rPr>
  </w:style>
  <w:style w:type="paragraph" w:customStyle="1" w:styleId="1f3">
    <w:name w:val="註釋標題1"/>
    <w:basedOn w:val="24"/>
    <w:next w:val="24"/>
    <w:pPr>
      <w:jc w:val="center"/>
    </w:pPr>
    <w:rPr>
      <w:rFonts w:ascii="Times New Roman" w:eastAsia="標楷體" w:hAnsi="Times New Roman"/>
      <w:spacing w:val="20"/>
      <w:sz w:val="20"/>
    </w:rPr>
  </w:style>
  <w:style w:type="paragraph" w:customStyle="1" w:styleId="af5">
    <w:name w:val="a"/>
    <w:basedOn w:val="24"/>
    <w:pPr>
      <w:autoSpaceDE w:val="0"/>
      <w:spacing w:line="360" w:lineRule="atLeast"/>
      <w:jc w:val="center"/>
      <w:textAlignment w:val="auto"/>
    </w:pPr>
    <w:rPr>
      <w:rFonts w:ascii="華康中黑體" w:eastAsia="華康中黑體" w:hAnsi="華康中黑體"/>
      <w:sz w:val="36"/>
    </w:rPr>
  </w:style>
  <w:style w:type="paragraph" w:customStyle="1" w:styleId="af6">
    <w:name w:val="主持人"/>
    <w:basedOn w:val="24"/>
    <w:pPr>
      <w:ind w:left="851" w:hanging="851"/>
      <w:textAlignment w:val="auto"/>
    </w:pPr>
    <w:rPr>
      <w:rFonts w:ascii="Arial" w:eastAsia="標楷體" w:hAnsi="Arial"/>
      <w:kern w:val="2"/>
      <w:sz w:val="32"/>
    </w:rPr>
  </w:style>
  <w:style w:type="paragraph" w:customStyle="1" w:styleId="1f4">
    <w:name w:val="一般文字1"/>
    <w:basedOn w:val="1f1"/>
    <w:pPr>
      <w:spacing w:line="400" w:lineRule="exact"/>
      <w:ind w:left="1418"/>
    </w:pPr>
    <w:rPr>
      <w:rFonts w:ascii="標楷體" w:eastAsia="標楷體" w:hAnsi="標楷體"/>
    </w:rPr>
  </w:style>
  <w:style w:type="paragraph" w:styleId="af7">
    <w:name w:val="annotation subject"/>
    <w:basedOn w:val="1a"/>
    <w:next w:val="1a"/>
    <w:rPr>
      <w:b/>
      <w:bCs/>
    </w:rPr>
  </w:style>
  <w:style w:type="paragraph" w:styleId="af8">
    <w:name w:val="Balloon Text"/>
    <w:basedOn w:val="24"/>
    <w:rPr>
      <w:rFonts w:ascii="Arial" w:eastAsia="新細明體" w:hAnsi="Arial"/>
      <w:sz w:val="18"/>
      <w:szCs w:val="18"/>
    </w:rPr>
  </w:style>
  <w:style w:type="paragraph" w:styleId="HTML">
    <w:name w:val="HTML Preformatted"/>
    <w:basedOn w:val="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auto"/>
    </w:pPr>
    <w:rPr>
      <w:rFonts w:ascii="Arial Unicode MS" w:eastAsia="Arial Unicode MS" w:hAnsi="Arial Unicode MS" w:cs="Arial Unicode MS"/>
      <w:sz w:val="20"/>
    </w:rPr>
  </w:style>
  <w:style w:type="paragraph" w:customStyle="1" w:styleId="af9">
    <w:name w:val="表"/>
    <w:basedOn w:val="24"/>
    <w:pPr>
      <w:spacing w:line="360" w:lineRule="auto"/>
      <w:textAlignment w:val="auto"/>
    </w:pPr>
    <w:rPr>
      <w:rFonts w:ascii="標楷體" w:eastAsia="標楷體" w:hAnsi="標楷體"/>
      <w:kern w:val="2"/>
      <w:szCs w:val="32"/>
    </w:rPr>
  </w:style>
  <w:style w:type="paragraph" w:customStyle="1" w:styleId="afa">
    <w:name w:val="說明"/>
    <w:basedOn w:val="1f"/>
    <w:pPr>
      <w:spacing w:line="640" w:lineRule="exact"/>
      <w:ind w:left="952" w:hanging="952"/>
      <w:textAlignment w:val="auto"/>
    </w:pPr>
    <w:rPr>
      <w:rFonts w:ascii="Arial" w:eastAsia="標楷體" w:hAnsi="Arial"/>
      <w:b w:val="0"/>
      <w:kern w:val="2"/>
      <w:sz w:val="32"/>
      <w:szCs w:val="24"/>
    </w:rPr>
  </w:style>
  <w:style w:type="paragraph" w:customStyle="1" w:styleId="msolistparagraph0">
    <w:name w:val="msolistparagraph"/>
    <w:basedOn w:val="24"/>
    <w:pPr>
      <w:widowControl/>
      <w:spacing w:before="100" w:after="100"/>
      <w:textAlignment w:val="auto"/>
    </w:pPr>
    <w:rPr>
      <w:rFonts w:ascii="新細明體" w:eastAsia="新細明體" w:hAnsi="新細明體" w:cs="新細明體"/>
      <w:szCs w:val="24"/>
    </w:rPr>
  </w:style>
  <w:style w:type="paragraph" w:customStyle="1" w:styleId="afb">
    <w:name w:val="一."/>
    <w:basedOn w:val="24"/>
    <w:pPr>
      <w:autoSpaceDE w:val="0"/>
      <w:spacing w:line="400" w:lineRule="atLeast"/>
      <w:ind w:left="244" w:hanging="244"/>
      <w:jc w:val="both"/>
    </w:pPr>
    <w:rPr>
      <w:rFonts w:ascii="Times New Roman" w:eastAsia="新細明體" w:hAnsi="Times New Roman"/>
    </w:rPr>
  </w:style>
  <w:style w:type="paragraph" w:customStyle="1" w:styleId="afc">
    <w:name w:val="(一)"/>
    <w:basedOn w:val="24"/>
    <w:pPr>
      <w:autoSpaceDE w:val="0"/>
      <w:spacing w:line="400" w:lineRule="atLeast"/>
      <w:ind w:left="488" w:hanging="244"/>
      <w:jc w:val="both"/>
    </w:pPr>
    <w:rPr>
      <w:rFonts w:ascii="Times New Roman" w:eastAsia="新細明體" w:hAnsi="Times New Roman"/>
    </w:rPr>
  </w:style>
  <w:style w:type="paragraph" w:styleId="afd">
    <w:name w:val="List Paragraph"/>
    <w:basedOn w:val="24"/>
    <w:qFormat/>
    <w:pPr>
      <w:ind w:left="480"/>
      <w:textAlignment w:val="auto"/>
    </w:pPr>
    <w:rPr>
      <w:rFonts w:ascii="Calibri" w:eastAsia="新細明體" w:hAnsi="Calibri"/>
      <w:kern w:val="2"/>
      <w:szCs w:val="22"/>
    </w:rPr>
  </w:style>
  <w:style w:type="paragraph" w:customStyle="1" w:styleId="afe">
    <w:name w:val="列席者"/>
    <w:basedOn w:val="24"/>
    <w:pPr>
      <w:snapToGrid w:val="0"/>
      <w:spacing w:line="500" w:lineRule="exact"/>
      <w:ind w:left="1288" w:hanging="1288"/>
      <w:textAlignment w:val="auto"/>
    </w:pPr>
    <w:rPr>
      <w:rFonts w:ascii="標楷體" w:eastAsia="標楷體" w:hAnsi="標楷體"/>
      <w:kern w:val="2"/>
      <w:sz w:val="32"/>
      <w:szCs w:val="24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textAlignment w:val="baseline"/>
    </w:pPr>
    <w:rPr>
      <w:rFonts w:ascii="標楷體" w:eastAsia="標楷體" w:hAnsi="標楷體" w:cs="標楷體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360" w:lineRule="atLeast"/>
    </w:pPr>
    <w:rPr>
      <w:rFonts w:ascii="TT E 8 Eo 00" w:eastAsia="TT E 8 Eo 00" w:hAnsi="TT E 8 Eo 00" w:cs="Times New Roman"/>
      <w:color w:val="auto"/>
    </w:rPr>
  </w:style>
  <w:style w:type="paragraph" w:customStyle="1" w:styleId="default0">
    <w:name w:val="default"/>
    <w:basedOn w:val="24"/>
    <w:pPr>
      <w:widowControl/>
      <w:autoSpaceDE w:val="0"/>
      <w:textAlignment w:val="auto"/>
    </w:pPr>
    <w:rPr>
      <w:rFonts w:ascii="TT E 8 Eo 00" w:eastAsia="TT E 8 Eo 00" w:hAnsi="TT E 8 Eo 00" w:cs="新細明體"/>
      <w:color w:val="000000"/>
      <w:szCs w:val="24"/>
    </w:rPr>
  </w:style>
  <w:style w:type="paragraph" w:customStyle="1" w:styleId="25">
    <w:name w:val="2"/>
    <w:basedOn w:val="24"/>
    <w:pPr>
      <w:autoSpaceDE w:val="0"/>
      <w:spacing w:before="120"/>
      <w:ind w:left="567" w:hanging="567"/>
    </w:pPr>
    <w:rPr>
      <w:rFonts w:ascii="華康中楷體" w:eastAsia="華康中楷體" w:hAnsi="華康中楷體"/>
      <w:sz w:val="28"/>
    </w:rPr>
  </w:style>
  <w:style w:type="paragraph" w:customStyle="1" w:styleId="1f5">
    <w:name w:val="清單段落1"/>
    <w:basedOn w:val="24"/>
    <w:pPr>
      <w:ind w:left="480"/>
      <w:textAlignment w:val="auto"/>
    </w:pPr>
    <w:rPr>
      <w:rFonts w:ascii="Calibri" w:eastAsia="新細明體" w:hAnsi="Calibri"/>
      <w:kern w:val="2"/>
      <w:szCs w:val="22"/>
    </w:rPr>
  </w:style>
  <w:style w:type="paragraph" w:customStyle="1" w:styleId="aff">
    <w:name w:val="開會事由"/>
    <w:basedOn w:val="24"/>
    <w:pPr>
      <w:ind w:left="851" w:hanging="851"/>
      <w:textAlignment w:val="auto"/>
    </w:pPr>
    <w:rPr>
      <w:rFonts w:ascii="Arial" w:eastAsia="標楷體" w:hAnsi="Arial"/>
      <w:kern w:val="2"/>
      <w:sz w:val="32"/>
    </w:rPr>
  </w:style>
  <w:style w:type="paragraph" w:customStyle="1" w:styleId="aff0">
    <w:name w:val="章"/>
    <w:basedOn w:val="24"/>
    <w:pPr>
      <w:spacing w:line="400" w:lineRule="exact"/>
      <w:jc w:val="center"/>
      <w:textAlignment w:val="auto"/>
    </w:pPr>
    <w:rPr>
      <w:rFonts w:ascii="標楷體" w:eastAsia="標楷體" w:hAnsi="標楷體"/>
      <w:b/>
      <w:kern w:val="2"/>
      <w:sz w:val="32"/>
      <w:szCs w:val="24"/>
    </w:rPr>
  </w:style>
  <w:style w:type="paragraph" w:customStyle="1" w:styleId="style1">
    <w:name w:val="style1"/>
    <w:basedOn w:val="24"/>
    <w:pPr>
      <w:widowControl/>
      <w:spacing w:before="100" w:after="100" w:line="270" w:lineRule="atLeast"/>
      <w:textAlignment w:val="auto"/>
    </w:pPr>
    <w:rPr>
      <w:rFonts w:ascii="新細明體" w:eastAsia="新細明體" w:hAnsi="新細明體" w:cs="新細明體"/>
      <w:sz w:val="18"/>
      <w:szCs w:val="18"/>
    </w:rPr>
  </w:style>
  <w:style w:type="paragraph" w:customStyle="1" w:styleId="style2">
    <w:name w:val="style2"/>
    <w:basedOn w:val="24"/>
    <w:pPr>
      <w:widowControl/>
      <w:spacing w:before="100" w:after="100"/>
      <w:textAlignment w:val="auto"/>
    </w:pPr>
    <w:rPr>
      <w:rFonts w:ascii="新細明體" w:eastAsia="新細明體" w:hAnsi="新細明體" w:cs="新細明體"/>
      <w:sz w:val="18"/>
      <w:szCs w:val="18"/>
    </w:rPr>
  </w:style>
  <w:style w:type="paragraph" w:customStyle="1" w:styleId="1f6">
    <w:name w:val="樣式1"/>
    <w:basedOn w:val="1f1"/>
    <w:pPr>
      <w:numPr>
        <w:numId w:val="2"/>
      </w:numPr>
      <w:spacing w:after="50"/>
    </w:pPr>
    <w:rPr>
      <w:rFonts w:ascii="標楷體" w:eastAsia="標楷體" w:hAnsi="標楷體"/>
      <w:sz w:val="44"/>
      <w:szCs w:val="24"/>
    </w:rPr>
  </w:style>
  <w:style w:type="paragraph" w:customStyle="1" w:styleId="jxc">
    <w:name w:val="jxc一般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napToGrid w:val="0"/>
      <w:spacing w:line="360" w:lineRule="auto"/>
      <w:textAlignment w:val="baseline"/>
    </w:pPr>
    <w:rPr>
      <w:rFonts w:ascii="華康仿宋體W4" w:eastAsia="華康仿宋體W4" w:hAnsi="華康仿宋體W4"/>
      <w:sz w:val="24"/>
    </w:rPr>
  </w:style>
  <w:style w:type="paragraph" w:customStyle="1" w:styleId="aff1">
    <w:name w:val="自願放棄聲明書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396" w:line="400" w:lineRule="exact"/>
      <w:jc w:val="center"/>
      <w:textAlignment w:val="baseline"/>
    </w:pPr>
    <w:rPr>
      <w:rFonts w:eastAsia="標楷體"/>
      <w:b/>
      <w:color w:val="0000FF"/>
      <w:spacing w:val="-20"/>
      <w:kern w:val="2"/>
      <w:sz w:val="34"/>
      <w:szCs w:val="22"/>
    </w:rPr>
  </w:style>
  <w:style w:type="paragraph" w:customStyle="1" w:styleId="aff2">
    <w:name w:val="由原就讀學校填寫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both"/>
      <w:textAlignment w:val="baseline"/>
    </w:pPr>
    <w:rPr>
      <w:rFonts w:eastAsia="標楷體"/>
      <w:spacing w:val="-16"/>
      <w:kern w:val="2"/>
      <w:szCs w:val="24"/>
    </w:rPr>
  </w:style>
  <w:style w:type="paragraph" w:customStyle="1" w:styleId="aff3">
    <w:name w:val="自願放棄聲明內文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560" w:lineRule="exact"/>
      <w:jc w:val="both"/>
      <w:textAlignment w:val="baseline"/>
    </w:pPr>
    <w:rPr>
      <w:rFonts w:eastAsia="標楷體"/>
      <w:spacing w:val="-4"/>
      <w:kern w:val="2"/>
      <w:sz w:val="24"/>
      <w:szCs w:val="24"/>
    </w:rPr>
  </w:style>
  <w:style w:type="paragraph" w:customStyle="1" w:styleId="aff4">
    <w:name w:val="簽章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560" w:lineRule="exact"/>
      <w:textAlignment w:val="baseline"/>
    </w:pPr>
    <w:rPr>
      <w:rFonts w:eastAsia="標楷體"/>
      <w:kern w:val="2"/>
      <w:sz w:val="24"/>
      <w:szCs w:val="24"/>
    </w:rPr>
  </w:style>
  <w:style w:type="paragraph" w:customStyle="1" w:styleId="aff5">
    <w:name w:val="基本資料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24" w:lineRule="exact"/>
      <w:jc w:val="center"/>
      <w:textAlignment w:val="baseline"/>
    </w:pPr>
    <w:rPr>
      <w:rFonts w:eastAsia="標楷體"/>
      <w:b/>
      <w:kern w:val="2"/>
      <w:sz w:val="24"/>
      <w:szCs w:val="24"/>
    </w:rPr>
  </w:style>
  <w:style w:type="paragraph" w:customStyle="1" w:styleId="aff6">
    <w:name w:val="聯絡方式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480" w:lineRule="exact"/>
      <w:jc w:val="center"/>
      <w:textAlignment w:val="baseline"/>
    </w:pPr>
    <w:rPr>
      <w:rFonts w:eastAsia="標楷體"/>
      <w:kern w:val="2"/>
      <w:sz w:val="24"/>
      <w:szCs w:val="24"/>
    </w:rPr>
  </w:style>
  <w:style w:type="paragraph" w:customStyle="1" w:styleId="aff7">
    <w:name w:val="學籍資料"/>
    <w:autoRedefine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00" w:lineRule="exact"/>
      <w:jc w:val="center"/>
      <w:textAlignment w:val="baseline"/>
    </w:pPr>
    <w:rPr>
      <w:rFonts w:eastAsia="標楷體"/>
      <w:kern w:val="2"/>
      <w:sz w:val="24"/>
      <w:szCs w:val="24"/>
    </w:rPr>
  </w:style>
  <w:style w:type="paragraph" w:customStyle="1" w:styleId="26">
    <w:name w:val="樣式2"/>
    <w:basedOn w:val="24"/>
    <w:autoRedefine/>
    <w:pPr>
      <w:spacing w:line="120" w:lineRule="exact"/>
      <w:textAlignment w:val="auto"/>
    </w:pPr>
    <w:rPr>
      <w:rFonts w:ascii="Calibri" w:eastAsia="新細明體" w:hAnsi="Calibri"/>
      <w:kern w:val="2"/>
      <w:szCs w:val="22"/>
    </w:rPr>
  </w:style>
  <w:style w:type="paragraph" w:customStyle="1" w:styleId="32">
    <w:name w:val="樣式3"/>
    <w:basedOn w:val="24"/>
    <w:autoRedefine/>
    <w:pPr>
      <w:textAlignment w:val="auto"/>
    </w:pPr>
    <w:rPr>
      <w:rFonts w:ascii="Calibri" w:eastAsia="標楷體" w:hAnsi="Calibri"/>
      <w:b/>
      <w:color w:val="000000"/>
      <w:szCs w:val="22"/>
    </w:rPr>
  </w:style>
  <w:style w:type="paragraph" w:customStyle="1" w:styleId="1f7">
    <w:name w:val="文件引導模式1"/>
    <w:basedOn w:val="24"/>
    <w:pPr>
      <w:shd w:val="clear" w:color="auto" w:fill="000080"/>
    </w:pPr>
    <w:rPr>
      <w:rFonts w:ascii="Arial" w:eastAsia="新細明體" w:hAnsi="Arial"/>
    </w:rPr>
  </w:style>
  <w:style w:type="paragraph" w:customStyle="1" w:styleId="1f8">
    <w:name w:val="結語1"/>
    <w:basedOn w:val="24"/>
    <w:pPr>
      <w:ind w:left="100"/>
    </w:pPr>
  </w:style>
  <w:style w:type="paragraph" w:customStyle="1" w:styleId="1f9">
    <w:name w:val="字元 字元1 字元 字元 字元 字元 字元 字元 字元"/>
    <w:basedOn w:val="24"/>
    <w:pPr>
      <w:widowControl/>
      <w:spacing w:after="160" w:line="240" w:lineRule="exact"/>
      <w:textAlignment w:val="auto"/>
    </w:pPr>
    <w:rPr>
      <w:rFonts w:ascii="Verdana" w:eastAsia="新細明體" w:hAnsi="Verdana"/>
      <w:sz w:val="20"/>
      <w:lang w:eastAsia="en-US"/>
    </w:rPr>
  </w:style>
  <w:style w:type="paragraph" w:customStyle="1" w:styleId="120250250">
    <w:name w:val="樣式 本文1 + 第一行:  2 字元 套用前:  0.25 列 套用後:  0.25 列"/>
    <w:basedOn w:val="24"/>
    <w:pPr>
      <w:spacing w:line="380" w:lineRule="exact"/>
      <w:ind w:firstLine="480"/>
      <w:textAlignment w:val="auto"/>
    </w:pPr>
    <w:rPr>
      <w:rFonts w:ascii="Times New Roman" w:eastAsia="標楷體" w:hAnsi="Times New Roman"/>
      <w:sz w:val="20"/>
    </w:rPr>
  </w:style>
  <w:style w:type="paragraph" w:customStyle="1" w:styleId="1fa">
    <w:name w:val="標號1"/>
    <w:basedOn w:val="24"/>
    <w:next w:val="24"/>
    <w:pPr>
      <w:spacing w:before="120" w:after="120"/>
      <w:textAlignment w:val="auto"/>
    </w:pPr>
    <w:rPr>
      <w:rFonts w:ascii="Times New Roman" w:eastAsia="新細明體" w:hAnsi="Times New Roman"/>
      <w:kern w:val="2"/>
      <w:sz w:val="20"/>
    </w:rPr>
  </w:style>
  <w:style w:type="paragraph" w:customStyle="1" w:styleId="aff8">
    <w:name w:val="要點標題"/>
    <w:basedOn w:val="24"/>
    <w:pPr>
      <w:numPr>
        <w:numId w:val="5"/>
      </w:numPr>
      <w:snapToGrid w:val="0"/>
      <w:spacing w:line="360" w:lineRule="atLeast"/>
      <w:jc w:val="center"/>
      <w:textAlignment w:val="auto"/>
    </w:pPr>
    <w:rPr>
      <w:rFonts w:ascii="Arial" w:eastAsia="標楷體" w:hAnsi="Arial"/>
      <w:b/>
      <w:kern w:val="2"/>
      <w:sz w:val="28"/>
      <w:szCs w:val="28"/>
    </w:rPr>
  </w:style>
  <w:style w:type="paragraph" w:customStyle="1" w:styleId="aff9">
    <w:name w:val="要點標註"/>
    <w:basedOn w:val="24"/>
    <w:pPr>
      <w:snapToGrid w:val="0"/>
      <w:jc w:val="right"/>
      <w:textAlignment w:val="auto"/>
    </w:pPr>
    <w:rPr>
      <w:rFonts w:ascii="Arial" w:eastAsia="標楷體" w:hAnsi="Arial"/>
      <w:kern w:val="2"/>
      <w:sz w:val="20"/>
    </w:rPr>
  </w:style>
  <w:style w:type="paragraph" w:customStyle="1" w:styleId="1fb">
    <w:name w:val="要點 1"/>
    <w:basedOn w:val="24"/>
    <w:pPr>
      <w:numPr>
        <w:numId w:val="3"/>
      </w:numPr>
      <w:snapToGrid w:val="0"/>
      <w:jc w:val="both"/>
      <w:textAlignment w:val="auto"/>
    </w:pPr>
    <w:rPr>
      <w:rFonts w:ascii="Arial" w:eastAsia="標楷體" w:hAnsi="Arial"/>
      <w:kern w:val="2"/>
      <w:szCs w:val="24"/>
    </w:rPr>
  </w:style>
  <w:style w:type="paragraph" w:customStyle="1" w:styleId="27">
    <w:name w:val="要點 2"/>
    <w:basedOn w:val="24"/>
    <w:pPr>
      <w:numPr>
        <w:numId w:val="4"/>
      </w:numPr>
      <w:snapToGrid w:val="0"/>
      <w:spacing w:line="360" w:lineRule="atLeast"/>
      <w:jc w:val="both"/>
      <w:textAlignment w:val="auto"/>
    </w:pPr>
    <w:rPr>
      <w:rFonts w:ascii="Arial" w:eastAsia="標楷體" w:hAnsi="Arial"/>
      <w:kern w:val="2"/>
      <w:szCs w:val="24"/>
    </w:rPr>
  </w:style>
  <w:style w:type="paragraph" w:customStyle="1" w:styleId="1fc">
    <w:name w:val="1"/>
    <w:basedOn w:val="24"/>
    <w:pPr>
      <w:snapToGrid w:val="0"/>
      <w:textAlignment w:val="auto"/>
    </w:pPr>
    <w:rPr>
      <w:b/>
      <w:bCs/>
      <w:kern w:val="2"/>
      <w:sz w:val="28"/>
      <w:szCs w:val="24"/>
    </w:rPr>
  </w:style>
  <w:style w:type="paragraph" w:customStyle="1" w:styleId="1110">
    <w:name w:val="111 字元 字元 字元"/>
    <w:basedOn w:val="24"/>
    <w:pPr>
      <w:spacing w:line="240" w:lineRule="atLeast"/>
      <w:ind w:left="720" w:right="24" w:hanging="720"/>
      <w:textAlignment w:val="auto"/>
    </w:pPr>
    <w:rPr>
      <w:rFonts w:ascii="Times New Roman" w:eastAsia="標楷體" w:hAnsi="Times New Roman"/>
      <w:b/>
      <w:color w:val="000000"/>
      <w:kern w:val="2"/>
      <w:sz w:val="28"/>
      <w:szCs w:val="28"/>
    </w:rPr>
  </w:style>
  <w:style w:type="paragraph" w:customStyle="1" w:styleId="1fd">
    <w:name w:val="日期1"/>
    <w:basedOn w:val="24"/>
    <w:next w:val="24"/>
    <w:pPr>
      <w:jc w:val="right"/>
      <w:textAlignment w:val="auto"/>
    </w:pPr>
    <w:rPr>
      <w:rFonts w:ascii="Times New Roman" w:eastAsia="標楷體" w:hAnsi="Times New Roman"/>
      <w:kern w:val="2"/>
      <w:sz w:val="72"/>
      <w:szCs w:val="24"/>
    </w:rPr>
  </w:style>
  <w:style w:type="paragraph" w:customStyle="1" w:styleId="1fe">
    <w:name w:val="標題1"/>
    <w:basedOn w:val="24"/>
    <w:pPr>
      <w:jc w:val="center"/>
      <w:textAlignment w:val="auto"/>
    </w:pPr>
    <w:rPr>
      <w:rFonts w:ascii="Times New Roman" w:eastAsia="新細明體" w:hAnsi="Times New Roman"/>
      <w:kern w:val="2"/>
      <w:sz w:val="28"/>
    </w:rPr>
  </w:style>
  <w:style w:type="paragraph" w:customStyle="1" w:styleId="1ff">
    <w:name w:val="內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0" w:lineRule="atLeast"/>
      <w:textAlignment w:val="baseline"/>
    </w:pPr>
    <w:rPr>
      <w:rFonts w:ascii="細明體" w:eastAsia="細明體" w:hAnsi="細明體"/>
      <w:sz w:val="24"/>
    </w:rPr>
  </w:style>
  <w:style w:type="paragraph" w:customStyle="1" w:styleId="1ff0">
    <w:name w:val="無間距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kern w:val="2"/>
      <w:sz w:val="24"/>
    </w:rPr>
  </w:style>
  <w:style w:type="paragraph" w:styleId="affa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kern w:val="2"/>
      <w:sz w:val="24"/>
    </w:rPr>
  </w:style>
  <w:style w:type="paragraph" w:styleId="affb">
    <w:name w:val="No Spacing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kern w:val="2"/>
      <w:sz w:val="24"/>
    </w:rPr>
  </w:style>
  <w:style w:type="paragraph" w:customStyle="1" w:styleId="28">
    <w:name w:val="清單段落2"/>
    <w:basedOn w:val="24"/>
    <w:pPr>
      <w:ind w:left="480"/>
      <w:textAlignment w:val="auto"/>
    </w:pPr>
    <w:rPr>
      <w:rFonts w:ascii="Calibri" w:eastAsia="新細明體" w:hAnsi="Calibri"/>
      <w:kern w:val="2"/>
      <w:szCs w:val="22"/>
    </w:rPr>
  </w:style>
  <w:style w:type="paragraph" w:styleId="aff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a"/>
    <w:pPr>
      <w:suppressLineNumbers/>
    </w:pPr>
  </w:style>
  <w:style w:type="paragraph" w:styleId="affd">
    <w:name w:val="header"/>
    <w:basedOn w:val="a"/>
    <w:link w:val="1ff1"/>
    <w:uiPriority w:val="99"/>
    <w:unhideWhenUsed/>
    <w:rsid w:val="00340D6D"/>
    <w:pPr>
      <w:tabs>
        <w:tab w:val="center" w:pos="4153"/>
        <w:tab w:val="right" w:pos="8306"/>
      </w:tabs>
      <w:snapToGrid w:val="0"/>
    </w:pPr>
  </w:style>
  <w:style w:type="character" w:customStyle="1" w:styleId="1ff1">
    <w:name w:val="頁首 字元1"/>
    <w:link w:val="affd"/>
    <w:uiPriority w:val="99"/>
    <w:rsid w:val="00340D6D"/>
    <w:rPr>
      <w:rFonts w:ascii="細明體" w:eastAsia="細明體" w:hAnsi="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教務會議議程</dc:title>
  <dc:subject/>
  <dc:creator>NTITAA</dc:creator>
  <cp:keywords>program</cp:keywords>
  <cp:lastModifiedBy>User-1127-6</cp:lastModifiedBy>
  <cp:revision>2</cp:revision>
  <cp:lastPrinted>2021-10-21T05:52:00Z</cp:lastPrinted>
  <dcterms:created xsi:type="dcterms:W3CDTF">2025-03-24T00:58:00Z</dcterms:created>
  <dcterms:modified xsi:type="dcterms:W3CDTF">2025-03-24T00:58:00Z</dcterms:modified>
</cp:coreProperties>
</file>